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22" w:type="dxa"/>
        <w:tblLook w:val="04A0" w:firstRow="1" w:lastRow="0" w:firstColumn="1" w:lastColumn="0" w:noHBand="0" w:noVBand="1"/>
      </w:tblPr>
      <w:tblGrid>
        <w:gridCol w:w="6062"/>
        <w:gridCol w:w="3260"/>
      </w:tblGrid>
      <w:tr w:rsidR="002B7B1C" w:rsidRPr="00045311" w14:paraId="7943CE62" w14:textId="77777777" w:rsidTr="00D4657F">
        <w:tc>
          <w:tcPr>
            <w:tcW w:w="6062" w:type="dxa"/>
          </w:tcPr>
          <w:p w14:paraId="4C9F2A0F" w14:textId="0E539C03" w:rsidR="002B7B1C" w:rsidRPr="005264E9" w:rsidRDefault="002B7B1C" w:rsidP="00D4657F">
            <w:pPr>
              <w:pStyle w:val="En-tte"/>
              <w:rPr>
                <w:i/>
              </w:rPr>
            </w:pPr>
          </w:p>
        </w:tc>
        <w:tc>
          <w:tcPr>
            <w:tcW w:w="3260" w:type="dxa"/>
          </w:tcPr>
          <w:p w14:paraId="7883F465" w14:textId="28EE3E61" w:rsidR="002B7B1C" w:rsidRPr="005264E9" w:rsidRDefault="002B7B1C" w:rsidP="00D4657F">
            <w:pPr>
              <w:pStyle w:val="En-tte"/>
              <w:rPr>
                <w:i/>
              </w:rPr>
            </w:pPr>
          </w:p>
        </w:tc>
      </w:tr>
    </w:tbl>
    <w:p w14:paraId="18B1A84B" w14:textId="2746E661" w:rsidR="000119DA" w:rsidRDefault="005C6D8A" w:rsidP="00D2521B">
      <w:pPr>
        <w:rPr>
          <w:noProof/>
        </w:rPr>
      </w:pPr>
      <w:r w:rsidRPr="00285831">
        <w:rPr>
          <w:noProof/>
        </w:rPr>
        <w:drawing>
          <wp:inline distT="0" distB="0" distL="0" distR="0" wp14:anchorId="68F7007B" wp14:editId="34366ED6">
            <wp:extent cx="5960745" cy="499745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20515" w14:textId="77777777" w:rsidR="000119DA" w:rsidRDefault="000119DA" w:rsidP="00D2521B">
      <w:pPr>
        <w:rPr>
          <w:noProof/>
        </w:rPr>
      </w:pPr>
    </w:p>
    <w:p w14:paraId="66D9ED8A" w14:textId="77777777" w:rsidR="000119DA" w:rsidRDefault="000119DA" w:rsidP="00D2521B">
      <w:pPr>
        <w:rPr>
          <w:noProof/>
        </w:rPr>
      </w:pPr>
    </w:p>
    <w:p w14:paraId="517AAB29" w14:textId="77777777" w:rsidR="000119DA" w:rsidRPr="00064AF1" w:rsidRDefault="000119DA" w:rsidP="00D2521B">
      <w:pPr>
        <w:rPr>
          <w:snapToGrid w:val="0"/>
        </w:rPr>
      </w:pPr>
    </w:p>
    <w:p w14:paraId="6A05308A" w14:textId="77777777" w:rsidR="007E714C" w:rsidRPr="00064AF1" w:rsidRDefault="007E714C" w:rsidP="00D2521B"/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5C6D8A" w:rsidRPr="007F5891" w14:paraId="326C4BDF" w14:textId="77777777" w:rsidTr="004055F9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A56F7" w14:textId="77777777" w:rsidR="005C6D8A" w:rsidRPr="007F5891" w:rsidRDefault="005C6D8A" w:rsidP="004055F9">
            <w:pPr>
              <w:tabs>
                <w:tab w:val="left" w:pos="1513"/>
              </w:tabs>
              <w:ind w:right="-45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8E7758A" w14:textId="24CD5576" w:rsidR="00B60A41" w:rsidRDefault="00B60A41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60A41">
              <w:rPr>
                <w:rFonts w:ascii="Arial" w:hAnsi="Arial" w:cs="Arial"/>
                <w:b/>
                <w:sz w:val="24"/>
                <w:szCs w:val="24"/>
              </w:rPr>
              <w:t xml:space="preserve">Impression avec fourniture du papier, façonnage, conditionnement et livraison de cartes postales, de dépliants de cartes postales détachables, de marques-pages, dépliants d’aide à la visite, documents d’appel et autres produits imprimés par le Centre des monuments nationaux, </w:t>
            </w:r>
            <w:r w:rsidRPr="00B60A41">
              <w:rPr>
                <w:rFonts w:ascii="Arial" w:hAnsi="Arial" w:cs="Arial"/>
                <w:b/>
                <w:sz w:val="24"/>
                <w:szCs w:val="24"/>
              </w:rPr>
              <w:t>hors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livres</w:t>
            </w:r>
          </w:p>
          <w:p w14:paraId="397F5042" w14:textId="1F8816B3" w:rsidR="005C6D8A" w:rsidRPr="007F5891" w:rsidRDefault="00B60A41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5C6D8A" w:rsidRPr="003D5790">
              <w:rPr>
                <w:rFonts w:ascii="Arial" w:hAnsi="Arial" w:cs="Arial"/>
                <w:b/>
                <w:bCs/>
              </w:rPr>
              <w:t>___________________________________________</w:t>
            </w:r>
          </w:p>
          <w:p w14:paraId="204F6892" w14:textId="77777777" w:rsidR="00B60A41" w:rsidRDefault="00B60A41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436BD41" w14:textId="68DDCEB2" w:rsidR="005C6D8A" w:rsidRPr="007F5891" w:rsidRDefault="005C6D8A" w:rsidP="004055F9">
            <w:pPr>
              <w:tabs>
                <w:tab w:val="left" w:pos="48"/>
              </w:tabs>
              <w:ind w:left="4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F5891">
              <w:rPr>
                <w:rFonts w:ascii="Arial" w:hAnsi="Arial" w:cs="Arial"/>
                <w:b/>
                <w:sz w:val="24"/>
                <w:szCs w:val="24"/>
              </w:rPr>
              <w:t>Accord-cadre n°25</w:t>
            </w:r>
            <w:r w:rsidR="00B60A41">
              <w:rPr>
                <w:rFonts w:ascii="Arial" w:hAnsi="Arial" w:cs="Arial"/>
                <w:b/>
                <w:sz w:val="24"/>
                <w:szCs w:val="24"/>
              </w:rPr>
              <w:t>-150-223</w:t>
            </w:r>
          </w:p>
          <w:p w14:paraId="329C2BBF" w14:textId="2AF55F6F" w:rsidR="00F00FDD" w:rsidRPr="004F6DF8" w:rsidRDefault="00F00FDD" w:rsidP="00F00FDD">
            <w:pPr>
              <w:ind w:left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F50922" w14:textId="68557CA8" w:rsidR="005C6D8A" w:rsidRPr="007F5891" w:rsidRDefault="005C6D8A" w:rsidP="004055F9">
            <w:pPr>
              <w:tabs>
                <w:tab w:val="left" w:pos="1513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A780DA" w14:textId="77777777" w:rsidR="005C6D8A" w:rsidRPr="007F5891" w:rsidRDefault="005C6D8A" w:rsidP="005C6D8A">
      <w:pPr>
        <w:rPr>
          <w:rFonts w:ascii="Arial" w:hAnsi="Arial" w:cs="Arial"/>
        </w:rPr>
      </w:pPr>
    </w:p>
    <w:p w14:paraId="5807190A" w14:textId="77777777" w:rsidR="005C6D8A" w:rsidRPr="007F5891" w:rsidRDefault="005C6D8A" w:rsidP="005C6D8A">
      <w:pPr>
        <w:rPr>
          <w:rFonts w:ascii="Arial" w:hAnsi="Arial" w:cs="Arial"/>
        </w:rPr>
      </w:pPr>
    </w:p>
    <w:p w14:paraId="5EA97135" w14:textId="77777777" w:rsidR="000119DA" w:rsidRDefault="000119DA" w:rsidP="00D2521B"/>
    <w:p w14:paraId="2568F3BE" w14:textId="77777777" w:rsidR="007A061F" w:rsidRPr="00064AF1" w:rsidRDefault="007A061F" w:rsidP="000119DA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</w:pPr>
      <w:bookmarkStart w:id="0" w:name="_Toc475789565"/>
    </w:p>
    <w:bookmarkEnd w:id="0"/>
    <w:p w14:paraId="465B92AB" w14:textId="77777777" w:rsidR="007A061F" w:rsidRPr="005C6D8A" w:rsidRDefault="00EB668A" w:rsidP="007A061F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  <w:jc w:val="center"/>
        <w:rPr>
          <w:rFonts w:ascii="Arial" w:hAnsi="Arial" w:cs="Arial"/>
          <w:b/>
          <w:sz w:val="28"/>
          <w:szCs w:val="28"/>
        </w:rPr>
      </w:pPr>
      <w:r w:rsidRPr="005C6D8A">
        <w:rPr>
          <w:rFonts w:ascii="Arial" w:hAnsi="Arial" w:cs="Arial"/>
          <w:b/>
          <w:sz w:val="28"/>
          <w:szCs w:val="28"/>
        </w:rPr>
        <w:t>Cadre de réponse</w:t>
      </w:r>
      <w:r w:rsidR="006265C2" w:rsidRPr="005C6D8A">
        <w:rPr>
          <w:rFonts w:ascii="Arial" w:hAnsi="Arial" w:cs="Arial"/>
          <w:b/>
          <w:sz w:val="28"/>
          <w:szCs w:val="28"/>
        </w:rPr>
        <w:t xml:space="preserve"> technique</w:t>
      </w:r>
    </w:p>
    <w:p w14:paraId="4216915F" w14:textId="77777777" w:rsidR="00B82E0A" w:rsidRDefault="00B82E0A" w:rsidP="007A061F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7797"/>
        </w:tabs>
        <w:ind w:left="1418" w:right="1246"/>
        <w:jc w:val="center"/>
        <w:rPr>
          <w:b/>
          <w:sz w:val="32"/>
        </w:rPr>
      </w:pPr>
    </w:p>
    <w:p w14:paraId="76D3CEE3" w14:textId="77777777" w:rsidR="003B3435" w:rsidRDefault="003B3435" w:rsidP="00B82E0A"/>
    <w:p w14:paraId="36B4D174" w14:textId="77777777" w:rsidR="007A061F" w:rsidRPr="00064AF1" w:rsidRDefault="007A061F" w:rsidP="007A061F">
      <w:pPr>
        <w:jc w:val="center"/>
      </w:pPr>
    </w:p>
    <w:p w14:paraId="7F5E3451" w14:textId="77777777" w:rsidR="002F4892" w:rsidRDefault="002F4892" w:rsidP="004207A1">
      <w:pPr>
        <w:spacing w:line="240" w:lineRule="atLeast"/>
        <w:jc w:val="center"/>
        <w:rPr>
          <w:b/>
          <w:sz w:val="32"/>
        </w:rPr>
      </w:pPr>
    </w:p>
    <w:p w14:paraId="1577D3D3" w14:textId="3AC3AA04" w:rsidR="004207A1" w:rsidRPr="00B60A41" w:rsidRDefault="004207A1" w:rsidP="004207A1">
      <w:pPr>
        <w:spacing w:line="240" w:lineRule="atLeast"/>
        <w:jc w:val="center"/>
        <w:rPr>
          <w:rFonts w:ascii="Arial" w:hAnsi="Arial" w:cs="Arial"/>
          <w:b/>
          <w:sz w:val="28"/>
          <w:szCs w:val="20"/>
        </w:rPr>
      </w:pPr>
      <w:r w:rsidRPr="00B60A41">
        <w:rPr>
          <w:rFonts w:ascii="Arial" w:hAnsi="Arial" w:cs="Arial"/>
          <w:b/>
          <w:sz w:val="28"/>
          <w:szCs w:val="20"/>
        </w:rPr>
        <w:t>Nom du candidat : ………………………</w:t>
      </w:r>
    </w:p>
    <w:p w14:paraId="3105FFF3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4E38CCE4" w14:textId="77777777" w:rsidR="004207A1" w:rsidRDefault="004207A1" w:rsidP="00FE2CA7">
      <w:pPr>
        <w:spacing w:line="240" w:lineRule="atLeast"/>
        <w:jc w:val="center"/>
        <w:rPr>
          <w:snapToGrid w:val="0"/>
          <w:sz w:val="24"/>
        </w:rPr>
      </w:pPr>
    </w:p>
    <w:p w14:paraId="42AD9451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181FD127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17A783F6" w14:textId="77777777" w:rsidR="000119DA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107E3017" w14:textId="77777777" w:rsidR="000119DA" w:rsidRPr="008A0F6E" w:rsidRDefault="000119DA" w:rsidP="00FE2CA7">
      <w:pPr>
        <w:spacing w:line="240" w:lineRule="atLeast"/>
        <w:jc w:val="center"/>
        <w:rPr>
          <w:snapToGrid w:val="0"/>
          <w:sz w:val="24"/>
        </w:rPr>
      </w:pPr>
    </w:p>
    <w:p w14:paraId="54078CEA" w14:textId="77777777" w:rsidR="00FE2CA7" w:rsidRDefault="00FE2CA7" w:rsidP="00FE2CA7">
      <w:pPr>
        <w:spacing w:line="240" w:lineRule="atLeast"/>
        <w:jc w:val="center"/>
        <w:rPr>
          <w:snapToGrid w:val="0"/>
          <w:sz w:val="24"/>
        </w:rPr>
      </w:pPr>
    </w:p>
    <w:p w14:paraId="40B5CD71" w14:textId="77777777" w:rsidR="007E714C" w:rsidRDefault="007E714C" w:rsidP="00D2521B"/>
    <w:p w14:paraId="19973920" w14:textId="77777777" w:rsidR="00FE2CA7" w:rsidRPr="00064AF1" w:rsidRDefault="00FE2CA7" w:rsidP="00D2521B"/>
    <w:p w14:paraId="597748A1" w14:textId="77777777" w:rsidR="007E714C" w:rsidRPr="00064AF1" w:rsidRDefault="007E714C" w:rsidP="00D2521B"/>
    <w:p w14:paraId="502A37AE" w14:textId="77777777" w:rsidR="007E714C" w:rsidRPr="00064AF1" w:rsidRDefault="007E714C" w:rsidP="00D2521B"/>
    <w:p w14:paraId="675167AA" w14:textId="77777777" w:rsidR="00B82E0A" w:rsidRDefault="00B82E0A">
      <w:pPr>
        <w:jc w:val="left"/>
      </w:pPr>
      <w:r>
        <w:br w:type="page"/>
      </w:r>
    </w:p>
    <w:p w14:paraId="1C7150B0" w14:textId="77777777" w:rsidR="00B60A41" w:rsidRPr="00373C68" w:rsidRDefault="00B60A41" w:rsidP="00B60A41">
      <w:pPr>
        <w:jc w:val="center"/>
        <w:rPr>
          <w:rFonts w:ascii="Arial" w:hAnsi="Arial" w:cs="Arial"/>
          <w:sz w:val="24"/>
          <w:szCs w:val="24"/>
        </w:rPr>
      </w:pPr>
      <w:r w:rsidRPr="00373C68">
        <w:rPr>
          <w:rFonts w:ascii="Arial" w:hAnsi="Arial" w:cs="Arial"/>
          <w:sz w:val="24"/>
          <w:szCs w:val="24"/>
        </w:rPr>
        <w:lastRenderedPageBreak/>
        <w:t>Table des matières</w:t>
      </w:r>
    </w:p>
    <w:p w14:paraId="6A6BB095" w14:textId="77777777" w:rsidR="00B60A41" w:rsidRDefault="00B60A41" w:rsidP="005F5B5F">
      <w:pPr>
        <w:pStyle w:val="TM1"/>
        <w:rPr>
          <w:sz w:val="24"/>
          <w:szCs w:val="24"/>
        </w:rPr>
      </w:pPr>
    </w:p>
    <w:p w14:paraId="65E5A436" w14:textId="2BAEC296" w:rsidR="00FE7DE2" w:rsidRPr="00B60A41" w:rsidRDefault="00E9733F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r w:rsidRPr="005F5B5F">
        <w:rPr>
          <w:sz w:val="24"/>
          <w:szCs w:val="24"/>
        </w:rPr>
        <w:fldChar w:fldCharType="begin"/>
      </w:r>
      <w:r w:rsidRPr="005F5B5F">
        <w:rPr>
          <w:sz w:val="24"/>
          <w:szCs w:val="24"/>
        </w:rPr>
        <w:instrText xml:space="preserve"> TOC \o "1-3" \h \z \u </w:instrText>
      </w:r>
      <w:r w:rsidRPr="005F5B5F">
        <w:rPr>
          <w:sz w:val="24"/>
          <w:szCs w:val="24"/>
        </w:rPr>
        <w:fldChar w:fldCharType="separate"/>
      </w:r>
      <w:hyperlink w:anchor="_Toc517885824" w:history="1">
        <w:r w:rsidR="00FE7DE2" w:rsidRPr="00B60A41">
          <w:rPr>
            <w:rStyle w:val="Lienhypertexte"/>
            <w:rFonts w:ascii="Arial" w:hAnsi="Arial" w:cs="Arial"/>
            <w:sz w:val="24"/>
            <w:szCs w:val="24"/>
          </w:rPr>
          <w:t>1.</w:t>
        </w:r>
        <w:r w:rsidR="00FE7DE2" w:rsidRPr="00B60A41">
          <w:rPr>
            <w:rFonts w:ascii="Arial" w:eastAsiaTheme="minorEastAsia" w:hAnsi="Arial" w:cs="Arial"/>
            <w:sz w:val="24"/>
            <w:szCs w:val="24"/>
          </w:rPr>
          <w:tab/>
        </w:r>
        <w:r w:rsidR="00FE7DE2" w:rsidRPr="00B60A41">
          <w:rPr>
            <w:rStyle w:val="Lienhypertexte"/>
            <w:rFonts w:ascii="Arial" w:hAnsi="Arial" w:cs="Arial"/>
            <w:sz w:val="24"/>
            <w:szCs w:val="24"/>
          </w:rPr>
          <w:t>AVERTISSEMENT</w:t>
        </w:r>
        <w:r w:rsidR="00FE7DE2" w:rsidRPr="00B60A41">
          <w:rPr>
            <w:rFonts w:ascii="Arial" w:hAnsi="Arial" w:cs="Arial"/>
            <w:webHidden/>
            <w:sz w:val="24"/>
            <w:szCs w:val="24"/>
          </w:rPr>
          <w:tab/>
        </w:r>
        <w:r w:rsidR="00FE7DE2" w:rsidRPr="00B60A41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="00FE7DE2" w:rsidRPr="00B60A41">
          <w:rPr>
            <w:rFonts w:ascii="Arial" w:hAnsi="Arial" w:cs="Arial"/>
            <w:webHidden/>
            <w:sz w:val="24"/>
            <w:szCs w:val="24"/>
          </w:rPr>
          <w:instrText xml:space="preserve"> PAGEREF _Toc517885824 \h </w:instrText>
        </w:r>
        <w:r w:rsidR="00FE7DE2" w:rsidRPr="00B60A41">
          <w:rPr>
            <w:rFonts w:ascii="Arial" w:hAnsi="Arial" w:cs="Arial"/>
            <w:webHidden/>
            <w:sz w:val="24"/>
            <w:szCs w:val="24"/>
          </w:rPr>
        </w:r>
        <w:r w:rsidR="00FE7DE2" w:rsidRPr="00B60A41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FD6C1E" w:rsidRPr="00B60A41">
          <w:rPr>
            <w:rFonts w:ascii="Arial" w:hAnsi="Arial" w:cs="Arial"/>
            <w:webHidden/>
            <w:sz w:val="24"/>
            <w:szCs w:val="24"/>
          </w:rPr>
          <w:t>3</w:t>
        </w:r>
        <w:r w:rsidR="00FE7DE2" w:rsidRPr="00B60A41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35D9A753" w14:textId="77777777" w:rsidR="00FE7DE2" w:rsidRPr="00B60A41" w:rsidRDefault="00FE7DE2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hyperlink w:anchor="_Toc517885825" w:history="1">
        <w:r w:rsidRPr="00B60A41">
          <w:rPr>
            <w:rStyle w:val="Lienhypertexte"/>
            <w:rFonts w:ascii="Arial" w:hAnsi="Arial" w:cs="Arial"/>
            <w:sz w:val="24"/>
            <w:szCs w:val="24"/>
          </w:rPr>
          <w:t>2.</w:t>
        </w:r>
        <w:r w:rsidRPr="00B60A41">
          <w:rPr>
            <w:rFonts w:ascii="Arial" w:eastAsiaTheme="minorEastAsia" w:hAnsi="Arial" w:cs="Arial"/>
            <w:sz w:val="24"/>
            <w:szCs w:val="24"/>
          </w:rPr>
          <w:tab/>
        </w:r>
        <w:r w:rsidRPr="00B60A41">
          <w:rPr>
            <w:rStyle w:val="Lienhypertexte"/>
            <w:rFonts w:ascii="Arial" w:hAnsi="Arial" w:cs="Arial"/>
            <w:sz w:val="24"/>
            <w:szCs w:val="24"/>
          </w:rPr>
          <w:t>ORGANISATION ET METHODOLOGIE DE TRAVAIL</w:t>
        </w:r>
        <w:r w:rsidRPr="00B60A41">
          <w:rPr>
            <w:rFonts w:ascii="Arial" w:hAnsi="Arial" w:cs="Arial"/>
            <w:webHidden/>
            <w:sz w:val="24"/>
            <w:szCs w:val="24"/>
          </w:rPr>
          <w:tab/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B60A41">
          <w:rPr>
            <w:rFonts w:ascii="Arial" w:hAnsi="Arial" w:cs="Arial"/>
            <w:webHidden/>
            <w:sz w:val="24"/>
            <w:szCs w:val="24"/>
          </w:rPr>
          <w:instrText xml:space="preserve"> PAGEREF _Toc517885825 \h </w:instrText>
        </w:r>
        <w:r w:rsidRPr="00B60A41">
          <w:rPr>
            <w:rFonts w:ascii="Arial" w:hAnsi="Arial" w:cs="Arial"/>
            <w:webHidden/>
            <w:sz w:val="24"/>
            <w:szCs w:val="24"/>
          </w:rPr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FD6C1E" w:rsidRPr="00B60A41">
          <w:rPr>
            <w:rFonts w:ascii="Arial" w:hAnsi="Arial" w:cs="Arial"/>
            <w:webHidden/>
            <w:sz w:val="24"/>
            <w:szCs w:val="24"/>
          </w:rPr>
          <w:t>4</w:t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79F4FC2E" w14:textId="77777777" w:rsidR="00FE7DE2" w:rsidRPr="00B60A41" w:rsidRDefault="00FE7DE2" w:rsidP="005F5B5F">
      <w:pPr>
        <w:pStyle w:val="TM1"/>
        <w:rPr>
          <w:rFonts w:ascii="Arial" w:eastAsiaTheme="minorEastAsia" w:hAnsi="Arial" w:cs="Arial"/>
          <w:sz w:val="24"/>
          <w:szCs w:val="24"/>
        </w:rPr>
      </w:pPr>
      <w:hyperlink w:anchor="_Toc517885826" w:history="1">
        <w:r w:rsidRPr="00B60A41">
          <w:rPr>
            <w:rStyle w:val="Lienhypertexte"/>
            <w:rFonts w:ascii="Arial" w:hAnsi="Arial" w:cs="Arial"/>
            <w:sz w:val="24"/>
            <w:szCs w:val="24"/>
          </w:rPr>
          <w:t>3.</w:t>
        </w:r>
        <w:r w:rsidRPr="00B60A41">
          <w:rPr>
            <w:rFonts w:ascii="Arial" w:eastAsiaTheme="minorEastAsia" w:hAnsi="Arial" w:cs="Arial"/>
            <w:sz w:val="24"/>
            <w:szCs w:val="24"/>
          </w:rPr>
          <w:tab/>
        </w:r>
        <w:r w:rsidRPr="00B60A41">
          <w:rPr>
            <w:rStyle w:val="Lienhypertexte"/>
            <w:rFonts w:ascii="Arial" w:hAnsi="Arial" w:cs="Arial"/>
            <w:sz w:val="24"/>
            <w:szCs w:val="24"/>
          </w:rPr>
          <w:t>PROFIL DES INTERVENANTS</w:t>
        </w:r>
        <w:r w:rsidRPr="00B60A41">
          <w:rPr>
            <w:rFonts w:ascii="Arial" w:hAnsi="Arial" w:cs="Arial"/>
            <w:webHidden/>
            <w:sz w:val="24"/>
            <w:szCs w:val="24"/>
          </w:rPr>
          <w:tab/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B60A41">
          <w:rPr>
            <w:rFonts w:ascii="Arial" w:hAnsi="Arial" w:cs="Arial"/>
            <w:webHidden/>
            <w:sz w:val="24"/>
            <w:szCs w:val="24"/>
          </w:rPr>
          <w:instrText xml:space="preserve"> PAGEREF _Toc517885826 \h </w:instrText>
        </w:r>
        <w:r w:rsidRPr="00B60A41">
          <w:rPr>
            <w:rFonts w:ascii="Arial" w:hAnsi="Arial" w:cs="Arial"/>
            <w:webHidden/>
            <w:sz w:val="24"/>
            <w:szCs w:val="24"/>
          </w:rPr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FD6C1E" w:rsidRPr="00B60A41">
          <w:rPr>
            <w:rFonts w:ascii="Arial" w:hAnsi="Arial" w:cs="Arial"/>
            <w:webHidden/>
            <w:sz w:val="24"/>
            <w:szCs w:val="24"/>
          </w:rPr>
          <w:t>5</w:t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</w:p>
    <w:p w14:paraId="3168177F" w14:textId="18C83D5B" w:rsidR="002E4430" w:rsidRPr="00B60A41" w:rsidRDefault="00FE7DE2" w:rsidP="0004594A">
      <w:pPr>
        <w:pStyle w:val="TM1"/>
        <w:jc w:val="both"/>
        <w:rPr>
          <w:rFonts w:ascii="Arial" w:eastAsiaTheme="minorEastAsia" w:hAnsi="Arial" w:cs="Arial"/>
          <w:sz w:val="24"/>
          <w:szCs w:val="24"/>
        </w:rPr>
      </w:pPr>
      <w:hyperlink w:anchor="_Toc517885827" w:history="1">
        <w:r w:rsidRPr="00B60A41">
          <w:rPr>
            <w:rStyle w:val="Lienhypertexte"/>
            <w:rFonts w:ascii="Arial" w:hAnsi="Arial" w:cs="Arial"/>
            <w:sz w:val="24"/>
            <w:szCs w:val="24"/>
          </w:rPr>
          <w:t>4.</w:t>
        </w:r>
        <w:r w:rsidRPr="00B60A41">
          <w:rPr>
            <w:rFonts w:ascii="Arial" w:eastAsiaTheme="minorEastAsia" w:hAnsi="Arial" w:cs="Arial"/>
            <w:sz w:val="24"/>
            <w:szCs w:val="24"/>
          </w:rPr>
          <w:tab/>
        </w:r>
        <w:r w:rsidRPr="00B60A41">
          <w:rPr>
            <w:rStyle w:val="Lienhypertexte"/>
            <w:rFonts w:ascii="Arial" w:hAnsi="Arial" w:cs="Arial"/>
            <w:sz w:val="24"/>
            <w:szCs w:val="24"/>
          </w:rPr>
          <w:t>PERFORMANCES EN MATIERE DE PROTECTION DE L’ENVIRONNEMENT</w:t>
        </w:r>
        <w:r w:rsidRPr="00B60A41">
          <w:rPr>
            <w:rFonts w:ascii="Arial" w:hAnsi="Arial" w:cs="Arial"/>
            <w:webHidden/>
            <w:sz w:val="24"/>
            <w:szCs w:val="24"/>
          </w:rPr>
          <w:tab/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begin"/>
        </w:r>
        <w:r w:rsidRPr="00B60A41">
          <w:rPr>
            <w:rFonts w:ascii="Arial" w:hAnsi="Arial" w:cs="Arial"/>
            <w:webHidden/>
            <w:sz w:val="24"/>
            <w:szCs w:val="24"/>
          </w:rPr>
          <w:instrText xml:space="preserve"> PAGEREF _Toc517885827 \h </w:instrText>
        </w:r>
        <w:r w:rsidRPr="00B60A41">
          <w:rPr>
            <w:rFonts w:ascii="Arial" w:hAnsi="Arial" w:cs="Arial"/>
            <w:webHidden/>
            <w:sz w:val="24"/>
            <w:szCs w:val="24"/>
          </w:rPr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separate"/>
        </w:r>
        <w:r w:rsidR="00FD6C1E" w:rsidRPr="00B60A41">
          <w:rPr>
            <w:rFonts w:ascii="Arial" w:hAnsi="Arial" w:cs="Arial"/>
            <w:webHidden/>
            <w:sz w:val="24"/>
            <w:szCs w:val="24"/>
          </w:rPr>
          <w:t>6</w:t>
        </w:r>
        <w:r w:rsidRPr="00B60A41">
          <w:rPr>
            <w:rFonts w:ascii="Arial" w:hAnsi="Arial" w:cs="Arial"/>
            <w:webHidden/>
            <w:sz w:val="24"/>
            <w:szCs w:val="24"/>
          </w:rPr>
          <w:fldChar w:fldCharType="end"/>
        </w:r>
      </w:hyperlink>
      <w:r w:rsidR="00B82B4F" w:rsidRPr="00B60A41">
        <w:rPr>
          <w:rFonts w:ascii="Arial" w:hAnsi="Arial" w:cs="Arial"/>
          <w:sz w:val="24"/>
          <w:szCs w:val="24"/>
        </w:rPr>
        <w:br/>
      </w:r>
    </w:p>
    <w:p w14:paraId="3828B0E4" w14:textId="77777777" w:rsidR="00AE7BAD" w:rsidRDefault="00E9733F" w:rsidP="000119DA">
      <w:pPr>
        <w:spacing w:line="480" w:lineRule="auto"/>
      </w:pPr>
      <w:r w:rsidRPr="005F5B5F">
        <w:rPr>
          <w:sz w:val="24"/>
          <w:szCs w:val="24"/>
        </w:rPr>
        <w:fldChar w:fldCharType="end"/>
      </w:r>
    </w:p>
    <w:p w14:paraId="0C16D98C" w14:textId="77777777" w:rsidR="00214F69" w:rsidRDefault="00214F69" w:rsidP="000119DA">
      <w:pPr>
        <w:spacing w:line="480" w:lineRule="auto"/>
      </w:pPr>
    </w:p>
    <w:p w14:paraId="63A4849B" w14:textId="77777777" w:rsidR="00214F69" w:rsidRDefault="00214F69" w:rsidP="000119DA">
      <w:pPr>
        <w:spacing w:line="480" w:lineRule="auto"/>
      </w:pPr>
    </w:p>
    <w:p w14:paraId="398029B7" w14:textId="77777777" w:rsidR="00B2181F" w:rsidRPr="00620A82" w:rsidRDefault="00B2181F" w:rsidP="00B2181F">
      <w:pPr>
        <w:rPr>
          <w:b/>
        </w:rPr>
      </w:pPr>
      <w:bookmarkStart w:id="1" w:name="_Toc197326274"/>
    </w:p>
    <w:p w14:paraId="04CD318B" w14:textId="1170E018" w:rsidR="00620A82" w:rsidRPr="005C6D8A" w:rsidRDefault="00BC5A75" w:rsidP="0064702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bookmarkStart w:id="2" w:name="_Toc517885824"/>
      <w:r w:rsidRPr="005C6D8A">
        <w:rPr>
          <w:rFonts w:ascii="Arial" w:hAnsi="Arial" w:cs="Arial"/>
          <w:caps w:val="0"/>
        </w:rPr>
        <w:lastRenderedPageBreak/>
        <w:t>AVERTISSEMENT</w:t>
      </w:r>
      <w:bookmarkEnd w:id="2"/>
    </w:p>
    <w:p w14:paraId="4EF24FBA" w14:textId="77777777" w:rsidR="00620A82" w:rsidRPr="005C6D8A" w:rsidRDefault="00620A82" w:rsidP="00620A82">
      <w:pPr>
        <w:pStyle w:val="P1"/>
        <w:rPr>
          <w:rFonts w:cs="Arial"/>
          <w:b/>
        </w:rPr>
      </w:pPr>
    </w:p>
    <w:p w14:paraId="40E96F2F" w14:textId="6AF4EA96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  <w:b/>
          <w:snapToGrid w:val="0"/>
          <w:color w:val="FF0000"/>
        </w:rPr>
        <w:t xml:space="preserve">Les candidats établissent leur offre technique en renseignant impérativement le cadre de réponse. </w:t>
      </w:r>
    </w:p>
    <w:p w14:paraId="565B2508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01A87E46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  <w:b/>
          <w:snapToGrid w:val="0"/>
          <w:color w:val="FF0000"/>
        </w:rPr>
        <w:t>Les réponses aux questions posées peuvent être complétées par toutes les pièces que les candidats jugent utiles de joindre et pouvant aider à la compréhension de l’offre.</w:t>
      </w:r>
    </w:p>
    <w:p w14:paraId="3800F927" w14:textId="77777777" w:rsidR="00620A82" w:rsidRPr="005C6D8A" w:rsidRDefault="00620A82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4D2B9844" w14:textId="77777777" w:rsidR="0048353C" w:rsidRPr="005C6D8A" w:rsidRDefault="0048353C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</w:p>
    <w:p w14:paraId="18633014" w14:textId="193A0768" w:rsidR="00F45C43" w:rsidRPr="005C6D8A" w:rsidRDefault="0048353C" w:rsidP="00647026">
      <w:pPr>
        <w:pBdr>
          <w:top w:val="single" w:sz="4" w:space="1" w:color="auto"/>
          <w:left w:val="single" w:sz="4" w:space="3" w:color="auto"/>
          <w:bottom w:val="single" w:sz="4" w:space="31" w:color="auto"/>
          <w:right w:val="single" w:sz="4" w:space="4" w:color="auto"/>
        </w:pBdr>
        <w:spacing w:line="240" w:lineRule="atLeast"/>
        <w:rPr>
          <w:rFonts w:ascii="Arial" w:hAnsi="Arial" w:cs="Arial"/>
          <w:b/>
          <w:snapToGrid w:val="0"/>
          <w:color w:val="FF0000"/>
        </w:rPr>
      </w:pPr>
      <w:r w:rsidRPr="005C6D8A">
        <w:rPr>
          <w:rFonts w:ascii="Arial" w:hAnsi="Arial" w:cs="Arial"/>
        </w:rPr>
        <w:t>Ces éléments auront valeur contractuelle en cas d’attribution du marché au candidat mais ne seront pas pris en com</w:t>
      </w:r>
      <w:r w:rsidR="006860F4" w:rsidRPr="005C6D8A">
        <w:rPr>
          <w:rFonts w:ascii="Arial" w:hAnsi="Arial" w:cs="Arial"/>
        </w:rPr>
        <w:t>pte dans l’analyse de l’offre s’</w:t>
      </w:r>
      <w:r w:rsidRPr="005C6D8A">
        <w:rPr>
          <w:rFonts w:ascii="Arial" w:hAnsi="Arial" w:cs="Arial"/>
        </w:rPr>
        <w:t>ils sont sans rapport avec les critères de choix.</w:t>
      </w:r>
    </w:p>
    <w:p w14:paraId="22A6F750" w14:textId="77777777" w:rsidR="00161D42" w:rsidRPr="005C6D8A" w:rsidRDefault="00161D42" w:rsidP="00620A82">
      <w:pPr>
        <w:pStyle w:val="P1"/>
        <w:rPr>
          <w:rFonts w:cs="Arial"/>
          <w:sz w:val="22"/>
          <w:szCs w:val="22"/>
        </w:rPr>
      </w:pPr>
    </w:p>
    <w:p w14:paraId="74F8806D" w14:textId="77777777" w:rsidR="00620A82" w:rsidRPr="005C6D8A" w:rsidRDefault="00620A82" w:rsidP="00620A8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Ce document est un plan type à respecter afin de permettre la comparaison des offres au regard des critères de</w:t>
      </w:r>
      <w:r w:rsidR="000119DA" w:rsidRPr="005C6D8A">
        <w:rPr>
          <w:rFonts w:cs="Arial"/>
          <w:sz w:val="22"/>
          <w:szCs w:val="22"/>
        </w:rPr>
        <w:t xml:space="preserve"> sélections énoncés dans le Règlement</w:t>
      </w:r>
      <w:r w:rsidRPr="005C6D8A">
        <w:rPr>
          <w:rFonts w:cs="Arial"/>
          <w:sz w:val="22"/>
          <w:szCs w:val="22"/>
        </w:rPr>
        <w:t xml:space="preserve"> de Consultation.</w:t>
      </w:r>
    </w:p>
    <w:p w14:paraId="7C63C071" w14:textId="77777777" w:rsidR="00A107E2" w:rsidRPr="005C6D8A" w:rsidRDefault="00A107E2" w:rsidP="00A107E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Si le candidat souhaite apporter des éléments techniques complémentaires ne figurant pas dans les points abordés ci-dessous, il doit constituer un document ou un chapitre clairement dissocié du présent cadre de réponse. Ces compléments ne devront en aucun cas se substituer ou contredire le cadre de réponse.</w:t>
      </w:r>
    </w:p>
    <w:p w14:paraId="19DAB028" w14:textId="77777777" w:rsidR="00A107E2" w:rsidRPr="005C6D8A" w:rsidRDefault="00A107E2" w:rsidP="00A107E2">
      <w:pPr>
        <w:pStyle w:val="P1"/>
        <w:rPr>
          <w:rFonts w:cs="Arial"/>
          <w:sz w:val="22"/>
          <w:szCs w:val="22"/>
        </w:rPr>
      </w:pPr>
      <w:r w:rsidRPr="005C6D8A">
        <w:rPr>
          <w:rFonts w:cs="Arial"/>
          <w:sz w:val="22"/>
          <w:szCs w:val="22"/>
        </w:rPr>
        <w:t>L’analyse du mémoire technique prend en compte la qualité et la complétude de l’ensemble des documents fournis.</w:t>
      </w:r>
    </w:p>
    <w:p w14:paraId="75A4A0CE" w14:textId="77777777" w:rsidR="00154A90" w:rsidRPr="00154A90" w:rsidRDefault="00154A90" w:rsidP="00154A90"/>
    <w:p w14:paraId="47B9FA78" w14:textId="77777777" w:rsidR="00154A90" w:rsidRPr="00154A90" w:rsidRDefault="00154A90" w:rsidP="00154A90"/>
    <w:p w14:paraId="44CA9C58" w14:textId="77777777" w:rsidR="00154A90" w:rsidRPr="00154A90" w:rsidRDefault="00154A90" w:rsidP="00154A90"/>
    <w:p w14:paraId="2BDCB223" w14:textId="77777777" w:rsidR="00154A90" w:rsidRPr="00154A90" w:rsidRDefault="00154A90" w:rsidP="00154A90"/>
    <w:p w14:paraId="4CAABE35" w14:textId="77777777" w:rsidR="00154A90" w:rsidRPr="00154A90" w:rsidRDefault="00154A90" w:rsidP="00154A90"/>
    <w:p w14:paraId="4D4FDAC2" w14:textId="77777777" w:rsidR="00154A90" w:rsidRDefault="00154A90" w:rsidP="00154A90"/>
    <w:p w14:paraId="0B8826B6" w14:textId="77777777" w:rsidR="00154A90" w:rsidRDefault="00154A90" w:rsidP="00154A90"/>
    <w:p w14:paraId="0141CC9E" w14:textId="77777777" w:rsidR="008C4542" w:rsidRPr="00154A90" w:rsidRDefault="008C4542" w:rsidP="00154A90">
      <w:pPr>
        <w:jc w:val="center"/>
      </w:pPr>
    </w:p>
    <w:p w14:paraId="54537B3A" w14:textId="03AB5096" w:rsidR="00487E52" w:rsidRPr="005C6D8A" w:rsidRDefault="00161D42" w:rsidP="0064702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bookmarkStart w:id="3" w:name="_Toc517885825"/>
      <w:bookmarkStart w:id="4" w:name="_Toc420658426"/>
      <w:r w:rsidRPr="005C6D8A">
        <w:rPr>
          <w:rFonts w:ascii="Arial" w:hAnsi="Arial" w:cs="Arial"/>
          <w:lang w:val="fr-FR"/>
        </w:rPr>
        <w:t>ORGANISATION ET METHODOLOGIE DE TRAVAIL</w:t>
      </w:r>
      <w:bookmarkEnd w:id="3"/>
      <w:r w:rsidR="00B60A41">
        <w:rPr>
          <w:rFonts w:ascii="Arial" w:hAnsi="Arial" w:cs="Arial"/>
          <w:lang w:val="fr-FR"/>
        </w:rPr>
        <w:t xml:space="preserve"> – NOTE sur 10 points</w:t>
      </w:r>
    </w:p>
    <w:p w14:paraId="7851DEEB" w14:textId="6D017CDF" w:rsidR="00DF5D80" w:rsidRPr="005C6D8A" w:rsidRDefault="00DF5D80" w:rsidP="00487E52">
      <w:pPr>
        <w:rPr>
          <w:rFonts w:ascii="Arial" w:hAnsi="Arial" w:cs="Arial"/>
          <w:b/>
          <w:lang w:eastAsia="x-none"/>
        </w:rPr>
      </w:pPr>
    </w:p>
    <w:p w14:paraId="51EB2865" w14:textId="21CA7C65" w:rsidR="00AB10BD" w:rsidRPr="005C6D8A" w:rsidRDefault="00487E52" w:rsidP="00FE7DE2">
      <w:pPr>
        <w:rPr>
          <w:rFonts w:ascii="Arial" w:hAnsi="Arial" w:cs="Arial"/>
          <w:b/>
        </w:rPr>
      </w:pPr>
      <w:r w:rsidRPr="005C6D8A">
        <w:rPr>
          <w:rFonts w:ascii="Arial" w:hAnsi="Arial" w:cs="Arial"/>
          <w:b/>
          <w:lang w:eastAsia="x-none"/>
        </w:rPr>
        <w:t xml:space="preserve">Le candidat </w:t>
      </w:r>
      <w:r w:rsidR="00FE7DE2" w:rsidRPr="005C6D8A">
        <w:rPr>
          <w:rFonts w:ascii="Arial" w:hAnsi="Arial" w:cs="Arial"/>
          <w:b/>
          <w:lang w:eastAsia="x-none"/>
        </w:rPr>
        <w:t xml:space="preserve">décrit en détail </w:t>
      </w:r>
      <w:r w:rsidR="00161D42" w:rsidRPr="005C6D8A">
        <w:rPr>
          <w:rFonts w:ascii="Arial" w:hAnsi="Arial" w:cs="Arial"/>
          <w:b/>
        </w:rPr>
        <w:t xml:space="preserve">l’organisation et la méthodologie de travail qu’il entend mettre en place </w:t>
      </w:r>
      <w:r w:rsidR="00092B43" w:rsidRPr="005C6D8A">
        <w:rPr>
          <w:rFonts w:ascii="Arial" w:hAnsi="Arial" w:cs="Arial"/>
          <w:b/>
        </w:rPr>
        <w:t>pour</w:t>
      </w:r>
      <w:r w:rsidR="006E213C" w:rsidRPr="005C6D8A">
        <w:rPr>
          <w:rFonts w:ascii="Arial" w:hAnsi="Arial" w:cs="Arial"/>
          <w:b/>
        </w:rPr>
        <w:t xml:space="preserve"> </w:t>
      </w:r>
      <w:r w:rsidR="00F00FDD" w:rsidRPr="00F00FDD">
        <w:rPr>
          <w:rFonts w:ascii="Arial" w:hAnsi="Arial" w:cs="Arial"/>
          <w:b/>
        </w:rPr>
        <w:t>l’exécution des prestations</w:t>
      </w:r>
      <w:r w:rsidR="00161D42" w:rsidRPr="00F00FDD">
        <w:rPr>
          <w:rFonts w:ascii="Arial" w:hAnsi="Arial" w:cs="Arial"/>
          <w:b/>
        </w:rPr>
        <w:t>.</w:t>
      </w:r>
      <w:r w:rsidR="00FE7DE2" w:rsidRPr="005C6D8A">
        <w:rPr>
          <w:rFonts w:ascii="Arial" w:hAnsi="Arial" w:cs="Arial"/>
          <w:b/>
        </w:rPr>
        <w:t xml:space="preserve"> </w:t>
      </w:r>
    </w:p>
    <w:p w14:paraId="0CE23734" w14:textId="77777777" w:rsidR="004C6A41" w:rsidRPr="00F00FDD" w:rsidRDefault="004C6A41" w:rsidP="00FE7DE2">
      <w:pPr>
        <w:rPr>
          <w:rFonts w:ascii="Arial" w:hAnsi="Arial" w:cs="Arial"/>
          <w:b/>
        </w:rPr>
      </w:pPr>
    </w:p>
    <w:p w14:paraId="630CBC51" w14:textId="5DDAC065" w:rsidR="00FE7DE2" w:rsidRPr="005C6D8A" w:rsidRDefault="16900BAF" w:rsidP="00FE7DE2">
      <w:pPr>
        <w:rPr>
          <w:rFonts w:ascii="Arial" w:hAnsi="Arial" w:cs="Arial"/>
        </w:rPr>
      </w:pPr>
      <w:r w:rsidRPr="005C6D8A">
        <w:rPr>
          <w:rFonts w:ascii="Arial" w:hAnsi="Arial" w:cs="Arial"/>
        </w:rPr>
        <w:t>Il précise, entre autres, les étapes de production, les délais et les contrôle</w:t>
      </w:r>
      <w:r w:rsidR="72ECECF1" w:rsidRPr="005C6D8A">
        <w:rPr>
          <w:rFonts w:ascii="Arial" w:hAnsi="Arial" w:cs="Arial"/>
        </w:rPr>
        <w:t>s</w:t>
      </w:r>
      <w:r w:rsidRPr="005C6D8A">
        <w:rPr>
          <w:rFonts w:ascii="Arial" w:hAnsi="Arial" w:cs="Arial"/>
        </w:rPr>
        <w:t xml:space="preserve"> qualité. </w:t>
      </w:r>
      <w:r w:rsidR="3E8ABC92" w:rsidRPr="005C6D8A">
        <w:rPr>
          <w:rFonts w:ascii="Arial" w:hAnsi="Arial" w:cs="Arial"/>
        </w:rPr>
        <w:t>Il décrit</w:t>
      </w:r>
      <w:r w:rsidRPr="005C6D8A">
        <w:rPr>
          <w:rFonts w:ascii="Arial" w:hAnsi="Arial" w:cs="Arial"/>
        </w:rPr>
        <w:t xml:space="preserve"> la méthodologie de travail </w:t>
      </w:r>
      <w:r w:rsidR="005C6D8A">
        <w:rPr>
          <w:rFonts w:ascii="Arial" w:hAnsi="Arial" w:cs="Arial"/>
        </w:rPr>
        <w:t xml:space="preserve">et de suivi de qualité </w:t>
      </w:r>
      <w:r w:rsidRPr="005C6D8A">
        <w:rPr>
          <w:rFonts w:ascii="Arial" w:hAnsi="Arial" w:cs="Arial"/>
        </w:rPr>
        <w:t>pour les dif</w:t>
      </w:r>
      <w:r w:rsidR="72ECECF1" w:rsidRPr="005C6D8A">
        <w:rPr>
          <w:rFonts w:ascii="Arial" w:hAnsi="Arial" w:cs="Arial"/>
        </w:rPr>
        <w:t xml:space="preserve">férentes étapes des prestations, </w:t>
      </w:r>
      <w:r w:rsidR="005C6D8A">
        <w:rPr>
          <w:rFonts w:ascii="Arial" w:hAnsi="Arial" w:cs="Arial"/>
        </w:rPr>
        <w:t>les modalités de gestion et de suivi de projet (interlocuteurs, etc.), l’organisation logistique, etc…</w:t>
      </w:r>
    </w:p>
    <w:p w14:paraId="529AA47A" w14:textId="44235455" w:rsidR="00DF5D80" w:rsidRPr="005C6D8A" w:rsidRDefault="00FE7DE2" w:rsidP="00057B22">
      <w:pPr>
        <w:rPr>
          <w:rFonts w:ascii="Arial" w:hAnsi="Arial" w:cs="Arial"/>
          <w:lang w:eastAsia="x-none"/>
        </w:rPr>
      </w:pPr>
      <w:r w:rsidRPr="005C6D8A">
        <w:rPr>
          <w:rFonts w:ascii="Arial" w:hAnsi="Arial" w:cs="Arial"/>
        </w:rPr>
        <w:t>Le candidat adapte sa méthode de travail en fonction de ce qui lui semble le plus adapté</w:t>
      </w:r>
      <w:r w:rsidR="00AB10BD" w:rsidRPr="005C6D8A">
        <w:rPr>
          <w:rFonts w:ascii="Arial" w:hAnsi="Arial" w:cs="Arial"/>
        </w:rPr>
        <w:t xml:space="preserve"> à la nature du</w:t>
      </w:r>
      <w:r w:rsidRPr="005C6D8A">
        <w:rPr>
          <w:rFonts w:ascii="Arial" w:hAnsi="Arial" w:cs="Arial"/>
        </w:rPr>
        <w:t xml:space="preserve"> projet</w:t>
      </w:r>
      <w:r w:rsidR="00AB10BD" w:rsidRPr="005C6D8A">
        <w:rPr>
          <w:rFonts w:ascii="Arial" w:hAnsi="Arial" w:cs="Arial"/>
        </w:rPr>
        <w:t xml:space="preserve"> du cas pratique</w:t>
      </w:r>
      <w:r w:rsidRPr="005C6D8A">
        <w:rPr>
          <w:rFonts w:ascii="Arial" w:hAnsi="Arial" w:cs="Arial"/>
        </w:rPr>
        <w:t xml:space="preserve"> et au contexte du </w:t>
      </w:r>
      <w:r w:rsidR="00C20B19">
        <w:rPr>
          <w:rFonts w:ascii="Arial" w:hAnsi="Arial" w:cs="Arial"/>
        </w:rPr>
        <w:t>CMN</w:t>
      </w:r>
      <w:r w:rsidRPr="005C6D8A">
        <w:rPr>
          <w:rFonts w:ascii="Arial" w:hAnsi="Arial" w:cs="Arial"/>
        </w:rPr>
        <w:t>.</w:t>
      </w:r>
    </w:p>
    <w:p w14:paraId="577ACF45" w14:textId="6AF3FE19" w:rsidR="00DF5D80" w:rsidRPr="005C6D8A" w:rsidRDefault="00DF5D80">
      <w:pPr>
        <w:jc w:val="left"/>
        <w:rPr>
          <w:rFonts w:ascii="Arial" w:hAnsi="Arial" w:cs="Arial"/>
          <w:lang w:eastAsia="x-none"/>
        </w:rPr>
      </w:pPr>
    </w:p>
    <w:p w14:paraId="1FB397B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CF377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305DA1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28C36D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82190F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AC2C43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EE988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85F048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03DAEC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967965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5FF2CF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96DFE9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CDADE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C95E4E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D7AD47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35F10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C6CC04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318839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E7CE2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80F7CA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52CF82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394EA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DAF094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F02F3D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F50F77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03255D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13E92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4E3708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460C73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FC6FFC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04ECEE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A655A4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D460D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3865A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4530E4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1576D9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213413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5086C3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8A5B7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6491B7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D6E736B" w14:textId="07BA06FE" w:rsidR="009F5875" w:rsidRPr="005C6D8A" w:rsidRDefault="00BC5A75" w:rsidP="0064702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bookmarkStart w:id="5" w:name="_Toc517885826"/>
      <w:bookmarkEnd w:id="4"/>
      <w:r w:rsidRPr="005C6D8A">
        <w:rPr>
          <w:rFonts w:ascii="Arial" w:hAnsi="Arial" w:cs="Arial"/>
          <w:caps w:val="0"/>
          <w:lang w:val="fr-FR"/>
        </w:rPr>
        <w:t>PROFIL DES INTERVENANTS</w:t>
      </w:r>
      <w:bookmarkEnd w:id="5"/>
      <w:r w:rsidR="00B60A41">
        <w:rPr>
          <w:rFonts w:ascii="Arial" w:hAnsi="Arial" w:cs="Arial"/>
          <w:caps w:val="0"/>
          <w:lang w:val="fr-FR"/>
        </w:rPr>
        <w:t xml:space="preserve"> – 5 POINTS</w:t>
      </w:r>
    </w:p>
    <w:p w14:paraId="1D1F3979" w14:textId="181D4B14" w:rsidR="00DF5D80" w:rsidRPr="005C6D8A" w:rsidRDefault="00DF5D80" w:rsidP="009F5875">
      <w:pPr>
        <w:rPr>
          <w:rFonts w:ascii="Arial" w:hAnsi="Arial" w:cs="Arial"/>
          <w:lang w:eastAsia="x-none"/>
        </w:rPr>
      </w:pPr>
    </w:p>
    <w:p w14:paraId="0C92ACFC" w14:textId="76FE15AB" w:rsidR="004C6A41" w:rsidRPr="005C6D8A" w:rsidRDefault="007C19A0" w:rsidP="004C6A41">
      <w:pPr>
        <w:rPr>
          <w:rFonts w:ascii="Arial" w:hAnsi="Arial" w:cs="Arial"/>
          <w:b/>
          <w:bCs/>
          <w:lang w:eastAsia="en-US"/>
        </w:rPr>
      </w:pPr>
      <w:r w:rsidRPr="005C6D8A">
        <w:rPr>
          <w:rFonts w:ascii="Arial" w:hAnsi="Arial" w:cs="Arial"/>
          <w:b/>
          <w:lang w:eastAsia="en-US"/>
        </w:rPr>
        <w:t xml:space="preserve">Le candidat détaille </w:t>
      </w:r>
      <w:r w:rsidR="004C6A41" w:rsidRPr="005C6D8A">
        <w:rPr>
          <w:rFonts w:ascii="Arial" w:hAnsi="Arial" w:cs="Arial"/>
          <w:b/>
          <w:bCs/>
          <w:lang w:eastAsia="en-US"/>
        </w:rPr>
        <w:t>le profil des intervenants par étapes de production ainsi que le détail de leurs missions.</w:t>
      </w:r>
    </w:p>
    <w:p w14:paraId="60AC2AEC" w14:textId="1D1935A2" w:rsidR="00092B43" w:rsidRPr="005C6D8A" w:rsidRDefault="007C19A0" w:rsidP="004C6A41">
      <w:pPr>
        <w:rPr>
          <w:rFonts w:ascii="Arial" w:hAnsi="Arial" w:cs="Arial"/>
          <w:lang w:eastAsia="en-US"/>
        </w:rPr>
      </w:pPr>
      <w:r w:rsidRPr="005C6D8A">
        <w:rPr>
          <w:rFonts w:ascii="Arial" w:hAnsi="Arial" w:cs="Arial"/>
          <w:lang w:eastAsia="en-US"/>
        </w:rPr>
        <w:t xml:space="preserve">Il </w:t>
      </w:r>
      <w:r w:rsidR="00BC5A75" w:rsidRPr="005C6D8A">
        <w:rPr>
          <w:rFonts w:ascii="Arial" w:hAnsi="Arial" w:cs="Arial"/>
          <w:lang w:eastAsia="en-US"/>
        </w:rPr>
        <w:t>accorde une attention particulière à la description du profil du ou des chefs d’atelier présents pour les BAT</w:t>
      </w:r>
      <w:r w:rsidR="00092B43" w:rsidRPr="005C6D8A">
        <w:rPr>
          <w:rFonts w:ascii="Arial" w:hAnsi="Arial" w:cs="Arial"/>
          <w:lang w:eastAsia="en-US"/>
        </w:rPr>
        <w:t xml:space="preserve"> dont il précise le niveau de langue en français</w:t>
      </w:r>
      <w:r w:rsidR="00BC5A75" w:rsidRPr="005C6D8A">
        <w:rPr>
          <w:rFonts w:ascii="Arial" w:hAnsi="Arial" w:cs="Arial"/>
          <w:lang w:eastAsia="en-US"/>
        </w:rPr>
        <w:t xml:space="preserve">. </w:t>
      </w:r>
      <w:r w:rsidR="00092B43" w:rsidRPr="005C6D8A">
        <w:rPr>
          <w:rFonts w:ascii="Arial" w:hAnsi="Arial" w:cs="Arial"/>
          <w:lang w:eastAsia="en-US"/>
        </w:rPr>
        <w:t xml:space="preserve">Le candidat doit pouvoir garantir une bonne communication en langue française entre ses équipes et celles du </w:t>
      </w:r>
      <w:r w:rsidR="005C6D8A">
        <w:rPr>
          <w:rFonts w:ascii="Arial" w:hAnsi="Arial" w:cs="Arial"/>
          <w:lang w:eastAsia="en-US"/>
        </w:rPr>
        <w:t>CMN</w:t>
      </w:r>
      <w:r w:rsidR="00092B43" w:rsidRPr="005C6D8A">
        <w:rPr>
          <w:rFonts w:ascii="Arial" w:hAnsi="Arial" w:cs="Arial"/>
          <w:lang w:eastAsia="en-US"/>
        </w:rPr>
        <w:t>.</w:t>
      </w:r>
    </w:p>
    <w:p w14:paraId="0A137C8F" w14:textId="47F7869C" w:rsidR="00C36DA4" w:rsidRPr="005C6D8A" w:rsidRDefault="00BC5A75" w:rsidP="009F5875">
      <w:pPr>
        <w:rPr>
          <w:rFonts w:ascii="Arial" w:hAnsi="Arial" w:cs="Arial"/>
          <w:lang w:eastAsia="en-US"/>
        </w:rPr>
      </w:pPr>
      <w:r w:rsidRPr="005C6D8A">
        <w:rPr>
          <w:rFonts w:ascii="Arial" w:hAnsi="Arial" w:cs="Arial"/>
          <w:lang w:eastAsia="en-US"/>
        </w:rPr>
        <w:t xml:space="preserve">Il </w:t>
      </w:r>
      <w:r w:rsidR="007C19A0" w:rsidRPr="005C6D8A">
        <w:rPr>
          <w:rFonts w:ascii="Arial" w:hAnsi="Arial" w:cs="Arial"/>
          <w:lang w:eastAsia="en-US"/>
        </w:rPr>
        <w:t xml:space="preserve">joint un </w:t>
      </w:r>
      <w:r w:rsidR="00092B43" w:rsidRPr="005C6D8A">
        <w:rPr>
          <w:rFonts w:ascii="Arial" w:hAnsi="Arial" w:cs="Arial"/>
          <w:lang w:eastAsia="en-US"/>
        </w:rPr>
        <w:t>descriptif des profils</w:t>
      </w:r>
      <w:r w:rsidR="007C19A0" w:rsidRPr="005C6D8A">
        <w:rPr>
          <w:rFonts w:ascii="Arial" w:hAnsi="Arial" w:cs="Arial"/>
          <w:lang w:eastAsia="en-US"/>
        </w:rPr>
        <w:t xml:space="preserve"> de l’équipe dédiée </w:t>
      </w:r>
      <w:r w:rsidR="00092B43" w:rsidRPr="005C6D8A">
        <w:rPr>
          <w:rFonts w:ascii="Arial" w:hAnsi="Arial" w:cs="Arial"/>
          <w:lang w:eastAsia="en-US"/>
        </w:rPr>
        <w:t xml:space="preserve">au cas pratique et </w:t>
      </w:r>
      <w:r w:rsidR="007C19A0" w:rsidRPr="005C6D8A">
        <w:rPr>
          <w:rFonts w:ascii="Arial" w:hAnsi="Arial" w:cs="Arial"/>
          <w:lang w:eastAsia="en-US"/>
        </w:rPr>
        <w:t>à l’accord-cadre.</w:t>
      </w:r>
    </w:p>
    <w:p w14:paraId="5C16B73C" w14:textId="77777777" w:rsidR="00092B43" w:rsidRPr="005C6D8A" w:rsidRDefault="00092B43" w:rsidP="009F5875">
      <w:pPr>
        <w:rPr>
          <w:rFonts w:ascii="Arial" w:hAnsi="Arial" w:cs="Arial"/>
        </w:rPr>
      </w:pPr>
    </w:p>
    <w:p w14:paraId="289E3F09" w14:textId="77777777" w:rsidR="00C36DA4" w:rsidRPr="005C6D8A" w:rsidRDefault="00C36DA4" w:rsidP="009F5875">
      <w:pPr>
        <w:rPr>
          <w:rFonts w:ascii="Arial" w:hAnsi="Arial" w:cs="Arial"/>
        </w:rPr>
      </w:pPr>
    </w:p>
    <w:p w14:paraId="3D27ADF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5412CF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066AE5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3AF25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6F7FA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E81A65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ED6AAD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661C5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45AA5E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9B566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4E6BD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98BAFF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EEB15B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ACC5A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E2860A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11BD1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98FF8F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4E0A5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3F0A9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2A9BFB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52CAAF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DA7BD9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2221D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3797E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6FD0AC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92ADD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A24B4A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D333B7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17C308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45F442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5C7399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6F9BF2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039864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E02E6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85FEC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0652A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49CB86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B5B90C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2CCF23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B74E10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DE89F9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03FD8A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C671BE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34EA481" w14:textId="77777777" w:rsidR="00DF5D80" w:rsidRPr="005C6D8A" w:rsidRDefault="00DF5D80" w:rsidP="009F5875">
      <w:pPr>
        <w:rPr>
          <w:rFonts w:ascii="Arial" w:hAnsi="Arial" w:cs="Arial"/>
        </w:rPr>
      </w:pPr>
    </w:p>
    <w:p w14:paraId="59E501E0" w14:textId="0CDF477A" w:rsidR="003D5052" w:rsidRPr="005C6D8A" w:rsidRDefault="00BC5A75" w:rsidP="00647026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fr-FR"/>
        </w:rPr>
      </w:pPr>
      <w:bookmarkStart w:id="6" w:name="_Toc517885827"/>
      <w:r w:rsidRPr="005C6D8A">
        <w:rPr>
          <w:rFonts w:ascii="Arial" w:hAnsi="Arial" w:cs="Arial"/>
          <w:caps w:val="0"/>
          <w:lang w:val="fr-FR"/>
        </w:rPr>
        <w:t>PERFORMANCES EN MATIERE DE PROTECTION DE L’ENVIRONNEMENT</w:t>
      </w:r>
      <w:bookmarkEnd w:id="6"/>
      <w:r w:rsidR="00B60A41">
        <w:rPr>
          <w:rFonts w:ascii="Arial" w:hAnsi="Arial" w:cs="Arial"/>
          <w:caps w:val="0"/>
          <w:lang w:val="fr-FR"/>
        </w:rPr>
        <w:t xml:space="preserve"> – NOTE SUR 10 POINTS</w:t>
      </w:r>
    </w:p>
    <w:p w14:paraId="505683AB" w14:textId="1E68B41E" w:rsidR="007C19A0" w:rsidRPr="005C6D8A" w:rsidRDefault="007C19A0" w:rsidP="007011A6">
      <w:pPr>
        <w:rPr>
          <w:rFonts w:ascii="Arial" w:hAnsi="Arial" w:cs="Arial"/>
          <w:b/>
        </w:rPr>
      </w:pPr>
    </w:p>
    <w:p w14:paraId="5CC060CB" w14:textId="77777777" w:rsidR="00753289" w:rsidRPr="005C6D8A" w:rsidRDefault="00753289" w:rsidP="0075328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3"/>
          <w:szCs w:val="23"/>
        </w:rPr>
      </w:pPr>
      <w:r w:rsidRPr="005C6D8A">
        <w:rPr>
          <w:rFonts w:ascii="Arial" w:hAnsi="Arial" w:cs="Arial"/>
        </w:rPr>
        <w:t xml:space="preserve">Le candidat décrit les </w:t>
      </w:r>
      <w:r w:rsidRPr="005C6D8A">
        <w:rPr>
          <w:rFonts w:ascii="Arial" w:hAnsi="Arial" w:cs="Arial"/>
          <w:b/>
          <w:bCs/>
          <w:sz w:val="23"/>
          <w:szCs w:val="23"/>
        </w:rPr>
        <w:t>mesures mises en place pour limiter l’impact environnemental (Produits, fabrication, livraison, emballage, déchets…)</w:t>
      </w:r>
      <w:r>
        <w:rPr>
          <w:rFonts w:ascii="Arial" w:hAnsi="Arial" w:cs="Arial"/>
          <w:b/>
          <w:bCs/>
          <w:sz w:val="23"/>
          <w:szCs w:val="23"/>
        </w:rPr>
        <w:t xml:space="preserve"> dans le cadre de l’exécution des prestations.</w:t>
      </w:r>
    </w:p>
    <w:p w14:paraId="5B4E3937" w14:textId="77777777" w:rsidR="00753289" w:rsidRDefault="00753289" w:rsidP="00753289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14:paraId="62F5DB47" w14:textId="6953986A" w:rsidR="00753289" w:rsidRPr="00FD0A2A" w:rsidRDefault="00753289" w:rsidP="00753289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B60A41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Proposition de solutions alternatives moins impactantes pour l’environnement, politique de transport et de réduction de l’impact carbone</w:t>
      </w:r>
    </w:p>
    <w:p w14:paraId="0CEA2D01" w14:textId="0D787B80" w:rsidR="00753289" w:rsidRPr="00FD0A2A" w:rsidRDefault="00753289" w:rsidP="00753289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B60A41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Réduction de la consommation énergétique</w:t>
      </w:r>
    </w:p>
    <w:p w14:paraId="0ECD3CA8" w14:textId="7ABA4DD4" w:rsidR="00753289" w:rsidRDefault="00753289" w:rsidP="00753289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FD0A2A">
        <w:rPr>
          <w:rFonts w:ascii="Arial" w:hAnsi="Arial" w:cs="Arial"/>
        </w:rPr>
        <w:t>-</w:t>
      </w:r>
      <w:r w:rsidR="00B60A41">
        <w:rPr>
          <w:rFonts w:ascii="Arial" w:hAnsi="Arial" w:cs="Arial"/>
        </w:rPr>
        <w:t xml:space="preserve"> </w:t>
      </w:r>
      <w:r w:rsidRPr="00FD0A2A">
        <w:rPr>
          <w:rFonts w:ascii="Arial" w:hAnsi="Arial" w:cs="Arial"/>
        </w:rPr>
        <w:t>Limitation de l’impact des emballages et gestion de la fin de vie du papier et des matériaux (déchets)</w:t>
      </w:r>
    </w:p>
    <w:p w14:paraId="729CC2D5" w14:textId="77777777" w:rsidR="00753289" w:rsidRDefault="00753289" w:rsidP="00753289">
      <w:pPr>
        <w:tabs>
          <w:tab w:val="num" w:pos="1650"/>
        </w:tabs>
        <w:rPr>
          <w:rFonts w:ascii="Arial" w:hAnsi="Arial" w:cs="Arial"/>
        </w:rPr>
      </w:pPr>
      <w:r>
        <w:rPr>
          <w:rFonts w:ascii="Arial" w:hAnsi="Arial" w:cs="Arial"/>
        </w:rPr>
        <w:t>- C</w:t>
      </w:r>
      <w:r w:rsidRPr="005C6D8A">
        <w:rPr>
          <w:rFonts w:ascii="Arial" w:hAnsi="Arial" w:cs="Arial"/>
        </w:rPr>
        <w:t>ertification</w:t>
      </w:r>
      <w:r>
        <w:rPr>
          <w:rFonts w:ascii="Arial" w:hAnsi="Arial" w:cs="Arial"/>
        </w:rPr>
        <w:t>s</w:t>
      </w:r>
      <w:r w:rsidRPr="005C6D8A">
        <w:rPr>
          <w:rFonts w:ascii="Arial" w:hAnsi="Arial" w:cs="Arial"/>
        </w:rPr>
        <w:t xml:space="preserve"> (Imprim ’vert ou son équivalent</w:t>
      </w:r>
      <w:r>
        <w:rPr>
          <w:rFonts w:ascii="Arial" w:hAnsi="Arial" w:cs="Arial"/>
        </w:rPr>
        <w:t>, etc.</w:t>
      </w:r>
      <w:r w:rsidRPr="005C6D8A">
        <w:rPr>
          <w:rFonts w:ascii="Arial" w:hAnsi="Arial" w:cs="Arial"/>
        </w:rPr>
        <w:t>)</w:t>
      </w:r>
    </w:p>
    <w:p w14:paraId="02EB625D" w14:textId="77777777" w:rsidR="00753289" w:rsidRPr="005C6D8A" w:rsidRDefault="00753289" w:rsidP="00753289">
      <w:pPr>
        <w:tabs>
          <w:tab w:val="num" w:pos="1650"/>
        </w:tabs>
        <w:rPr>
          <w:rFonts w:ascii="Arial" w:hAnsi="Arial" w:cs="Arial"/>
        </w:rPr>
      </w:pPr>
      <w:r>
        <w:rPr>
          <w:rFonts w:ascii="Arial" w:hAnsi="Arial" w:cs="Arial"/>
        </w:rPr>
        <w:t>- Etc.</w:t>
      </w:r>
    </w:p>
    <w:p w14:paraId="6E805601" w14:textId="77777777" w:rsidR="00092B43" w:rsidRPr="005C6D8A" w:rsidRDefault="00092B43" w:rsidP="007C19A0">
      <w:pPr>
        <w:tabs>
          <w:tab w:val="num" w:pos="1650"/>
        </w:tabs>
        <w:rPr>
          <w:rFonts w:ascii="Arial" w:hAnsi="Arial" w:cs="Arial"/>
        </w:rPr>
      </w:pPr>
    </w:p>
    <w:bookmarkEnd w:id="1"/>
    <w:p w14:paraId="7B97DD5D" w14:textId="2F81C823" w:rsidR="00E32ADC" w:rsidRPr="005C6D8A" w:rsidRDefault="00E32ADC" w:rsidP="00CE5F5B">
      <w:pPr>
        <w:spacing w:line="276" w:lineRule="auto"/>
        <w:rPr>
          <w:rFonts w:ascii="Arial" w:hAnsi="Arial" w:cs="Arial"/>
          <w:sz w:val="16"/>
        </w:rPr>
      </w:pPr>
    </w:p>
    <w:p w14:paraId="25CA6366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054121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447455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D3AEE0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8CB0FF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131174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356EBBE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89E8F8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5F5B83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EA7EA7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ADAE00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9D2201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D273773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14C98D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28FD8E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37FFDB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03618DF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64FB5A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B0B8B7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4F1C03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96837CD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2E319F4C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0B8E8C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0C6B652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24D18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2BA15C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E218F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7E53D0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06352A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D67402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3D146CA3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3986E9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19D7C511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05AFDCB8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46B33385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3CC4364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7655F16B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5A1B94E0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F2B2AB7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p w14:paraId="6612AA69" w14:textId="77777777" w:rsidR="00DF5D80" w:rsidRPr="005C6D8A" w:rsidRDefault="00DF5D80" w:rsidP="00DF5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left"/>
        <w:rPr>
          <w:rFonts w:ascii="Arial" w:hAnsi="Arial" w:cs="Arial"/>
          <w:lang w:eastAsia="x-none"/>
        </w:rPr>
      </w:pPr>
    </w:p>
    <w:sectPr w:rsidR="00DF5D80" w:rsidRPr="005C6D8A" w:rsidSect="00082890">
      <w:footerReference w:type="default" r:id="rId12"/>
      <w:footnotePr>
        <w:pos w:val="beneathText"/>
      </w:footnotePr>
      <w:pgSz w:w="11905" w:h="16837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9B55C" w14:textId="77777777" w:rsidR="00E232EF" w:rsidRDefault="00E232EF" w:rsidP="00D2521B">
      <w:r>
        <w:separator/>
      </w:r>
    </w:p>
  </w:endnote>
  <w:endnote w:type="continuationSeparator" w:id="0">
    <w:p w14:paraId="2B865B86" w14:textId="77777777" w:rsidR="00E232EF" w:rsidRDefault="00E232EF" w:rsidP="00D2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P">
    <w:altName w:val="Times New Roman"/>
    <w:charset w:val="00"/>
    <w:family w:val="auto"/>
    <w:pitch w:val="variable"/>
    <w:sig w:usb0="A00000AF" w:usb1="1000204A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8D5D7" w14:textId="1FA823B8" w:rsidR="00CE5F5B" w:rsidRPr="00DF2083" w:rsidRDefault="00DB0ED7" w:rsidP="001B0208">
    <w:pPr>
      <w:pStyle w:val="Pieddepage"/>
      <w:pBdr>
        <w:top w:val="single" w:sz="4" w:space="1" w:color="E36C0A"/>
        <w:left w:val="single" w:sz="4" w:space="4" w:color="E36C0A"/>
        <w:bottom w:val="single" w:sz="4" w:space="1" w:color="E36C0A"/>
        <w:right w:val="single" w:sz="4" w:space="4" w:color="E36C0A"/>
      </w:pBdr>
    </w:pPr>
    <w:r>
      <w:rPr>
        <w:sz w:val="18"/>
        <w:szCs w:val="18"/>
      </w:rPr>
      <w:t xml:space="preserve">CMN </w:t>
    </w:r>
    <w:r w:rsidR="00CE5F5B" w:rsidRPr="007A061F">
      <w:rPr>
        <w:sz w:val="18"/>
        <w:szCs w:val="18"/>
      </w:rPr>
      <w:t xml:space="preserve"> </w:t>
    </w:r>
    <w:r w:rsidR="00CE5F5B">
      <w:rPr>
        <w:sz w:val="18"/>
        <w:szCs w:val="18"/>
      </w:rPr>
      <w:t>–</w:t>
    </w:r>
    <w:r w:rsidR="00D4111E">
      <w:rPr>
        <w:sz w:val="18"/>
        <w:szCs w:val="18"/>
      </w:rPr>
      <w:t xml:space="preserve"> </w:t>
    </w:r>
    <w:r w:rsidR="000D4BA2">
      <w:rPr>
        <w:sz w:val="18"/>
        <w:szCs w:val="18"/>
      </w:rPr>
      <w:t>Cadre de réponse</w:t>
    </w:r>
    <w:r w:rsidR="006265C2">
      <w:rPr>
        <w:sz w:val="18"/>
        <w:szCs w:val="18"/>
      </w:rPr>
      <w:t xml:space="preserve"> technique</w:t>
    </w:r>
    <w:r w:rsidR="00DC19C7">
      <w:rPr>
        <w:sz w:val="18"/>
        <w:szCs w:val="18"/>
      </w:rPr>
      <w:t xml:space="preserve"> </w:t>
    </w:r>
    <w:r w:rsidR="00CE5F5B" w:rsidRPr="007A061F">
      <w:rPr>
        <w:sz w:val="18"/>
        <w:szCs w:val="18"/>
      </w:rPr>
      <w:tab/>
    </w:r>
    <w:r w:rsidR="00CE5F5B" w:rsidRPr="00DF2083">
      <w:rPr>
        <w:b/>
      </w:rPr>
      <w:t xml:space="preserve">Page </w:t>
    </w:r>
    <w:r w:rsidR="00CE5F5B" w:rsidRPr="00DF2083">
      <w:rPr>
        <w:rStyle w:val="Numrodepage"/>
        <w:b/>
      </w:rPr>
      <w:fldChar w:fldCharType="begin"/>
    </w:r>
    <w:r w:rsidR="00CE5F5B" w:rsidRPr="00DF2083">
      <w:rPr>
        <w:rStyle w:val="Numrodepage"/>
        <w:b/>
      </w:rPr>
      <w:instrText xml:space="preserve"> PAGE </w:instrText>
    </w:r>
    <w:r w:rsidR="00CE5F5B" w:rsidRPr="00DF2083">
      <w:rPr>
        <w:rStyle w:val="Numrodepage"/>
        <w:b/>
      </w:rPr>
      <w:fldChar w:fldCharType="separate"/>
    </w:r>
    <w:r w:rsidR="00A603D1">
      <w:rPr>
        <w:rStyle w:val="Numrodepage"/>
        <w:b/>
        <w:noProof/>
      </w:rPr>
      <w:t>7</w:t>
    </w:r>
    <w:r w:rsidR="00CE5F5B" w:rsidRPr="00DF2083">
      <w:rPr>
        <w:rStyle w:val="Numrodepage"/>
        <w:b/>
      </w:rPr>
      <w:fldChar w:fldCharType="end"/>
    </w:r>
    <w:r w:rsidR="00CE5F5B" w:rsidRPr="00DF2083">
      <w:rPr>
        <w:rStyle w:val="Numrodepage"/>
        <w:b/>
      </w:rPr>
      <w:t xml:space="preserve"> / </w:t>
    </w:r>
    <w:r w:rsidR="00CE5F5B" w:rsidRPr="00DF2083">
      <w:rPr>
        <w:rStyle w:val="Numrodepage"/>
        <w:b/>
      </w:rPr>
      <w:fldChar w:fldCharType="begin"/>
    </w:r>
    <w:r w:rsidR="00CE5F5B" w:rsidRPr="00DF2083">
      <w:rPr>
        <w:rStyle w:val="Numrodepage"/>
        <w:b/>
      </w:rPr>
      <w:instrText xml:space="preserve"> NUMPAGES </w:instrText>
    </w:r>
    <w:r w:rsidR="00CE5F5B" w:rsidRPr="00DF2083">
      <w:rPr>
        <w:rStyle w:val="Numrodepage"/>
        <w:b/>
      </w:rPr>
      <w:fldChar w:fldCharType="separate"/>
    </w:r>
    <w:r w:rsidR="00A603D1">
      <w:rPr>
        <w:rStyle w:val="Numrodepage"/>
        <w:b/>
        <w:noProof/>
      </w:rPr>
      <w:t>7</w:t>
    </w:r>
    <w:r w:rsidR="00CE5F5B" w:rsidRPr="00DF2083">
      <w:rPr>
        <w:rStyle w:val="Numrodepage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FBE92" w14:textId="77777777" w:rsidR="00E232EF" w:rsidRDefault="00E232EF" w:rsidP="00D2521B">
      <w:r>
        <w:separator/>
      </w:r>
    </w:p>
  </w:footnote>
  <w:footnote w:type="continuationSeparator" w:id="0">
    <w:p w14:paraId="7504EB17" w14:textId="77777777" w:rsidR="00E232EF" w:rsidRDefault="00E232EF" w:rsidP="00D25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9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2" w15:restartNumberingAfterBreak="0">
    <w:nsid w:val="00000005"/>
    <w:multiLevelType w:val="multilevel"/>
    <w:tmpl w:val="00000005"/>
    <w:name w:val="WW8Num36"/>
    <w:lvl w:ilvl="0">
      <w:start w:val="4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3" w15:restartNumberingAfterBreak="0">
    <w:nsid w:val="00000006"/>
    <w:multiLevelType w:val="multilevel"/>
    <w:tmpl w:val="00000006"/>
    <w:name w:val="WW8Num3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color w:val="auto"/>
      </w:rPr>
    </w:lvl>
    <w:lvl w:ilvl="1">
      <w:start w:val="1"/>
      <w:numFmt w:val="bullet"/>
      <w:lvlText w:val=""/>
      <w:lvlJc w:val="left"/>
      <w:pPr>
        <w:tabs>
          <w:tab w:val="num" w:pos="1440"/>
        </w:tabs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7"/>
    <w:multiLevelType w:val="singleLevel"/>
    <w:tmpl w:val="00000007"/>
    <w:name w:val="WW8Num4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5" w15:restartNumberingAfterBreak="0">
    <w:nsid w:val="00000008"/>
    <w:multiLevelType w:val="singleLevel"/>
    <w:tmpl w:val="00000008"/>
    <w:name w:val="WW8Num5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00000009"/>
    <w:name w:val="WW8Num58"/>
    <w:lvl w:ilvl="0">
      <w:start w:val="6"/>
      <w:numFmt w:val="decimal"/>
      <w:lvlText w:val="%1"/>
      <w:lvlJc w:val="left"/>
      <w:pPr>
        <w:tabs>
          <w:tab w:val="num" w:pos="360"/>
        </w:tabs>
      </w:pPr>
      <w:rPr>
        <w:sz w:val="22"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</w:pPr>
      <w:rPr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sz w:val="22"/>
        <w:u w:val="none"/>
      </w:rPr>
    </w:lvl>
  </w:abstractNum>
  <w:abstractNum w:abstractNumId="7" w15:restartNumberingAfterBreak="0">
    <w:nsid w:val="0000000A"/>
    <w:multiLevelType w:val="multilevel"/>
    <w:tmpl w:val="0000000A"/>
    <w:name w:val="WW8Num71"/>
    <w:lvl w:ilvl="0">
      <w:start w:val="10"/>
      <w:numFmt w:val="decimal"/>
      <w:lvlText w:val="%1"/>
      <w:lvlJc w:val="left"/>
      <w:pPr>
        <w:tabs>
          <w:tab w:val="num" w:pos="1215"/>
        </w:tabs>
      </w:pPr>
    </w:lvl>
    <w:lvl w:ilvl="1">
      <w:start w:val="3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8" w15:restartNumberingAfterBreak="0">
    <w:nsid w:val="0000000B"/>
    <w:multiLevelType w:val="singleLevel"/>
    <w:tmpl w:val="0000000B"/>
    <w:name w:val="WW8Num87"/>
    <w:lvl w:ilvl="0">
      <w:start w:val="2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 w:cs="Times New Roman"/>
      </w:rPr>
    </w:lvl>
  </w:abstractNum>
  <w:abstractNum w:abstractNumId="9" w15:restartNumberingAfterBreak="0">
    <w:nsid w:val="0000000C"/>
    <w:multiLevelType w:val="multilevel"/>
    <w:tmpl w:val="0000000C"/>
    <w:name w:val="WW8Num89"/>
    <w:lvl w:ilvl="0">
      <w:start w:val="3"/>
      <w:numFmt w:val="decimal"/>
      <w:lvlText w:val="%1"/>
      <w:lvlJc w:val="left"/>
      <w:pPr>
        <w:tabs>
          <w:tab w:val="num" w:pos="570"/>
        </w:tabs>
      </w:pPr>
    </w:lvl>
    <w:lvl w:ilvl="1">
      <w:start w:val="5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10" w15:restartNumberingAfterBreak="0">
    <w:nsid w:val="0000000D"/>
    <w:multiLevelType w:val="singleLevel"/>
    <w:tmpl w:val="0000000D"/>
    <w:name w:val="WW8Num94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9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2" w15:restartNumberingAfterBreak="0">
    <w:nsid w:val="0000000F"/>
    <w:multiLevelType w:val="multilevel"/>
    <w:tmpl w:val="0000000F"/>
    <w:name w:val="WW8Num100"/>
    <w:lvl w:ilvl="0">
      <w:start w:val="7"/>
      <w:numFmt w:val="decimal"/>
      <w:lvlText w:val="%1"/>
      <w:lvlJc w:val="left"/>
      <w:pPr>
        <w:tabs>
          <w:tab w:val="num" w:pos="570"/>
        </w:tabs>
      </w:pPr>
    </w:lvl>
    <w:lvl w:ilvl="1">
      <w:start w:val="3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</w:pPr>
    </w:lvl>
  </w:abstractNum>
  <w:abstractNum w:abstractNumId="13" w15:restartNumberingAfterBreak="0">
    <w:nsid w:val="00000010"/>
    <w:multiLevelType w:val="singleLevel"/>
    <w:tmpl w:val="00000010"/>
    <w:name w:val="WW8Num10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4" w15:restartNumberingAfterBreak="0">
    <w:nsid w:val="00000011"/>
    <w:multiLevelType w:val="multilevel"/>
    <w:tmpl w:val="00000011"/>
    <w:name w:val="WW8Num111"/>
    <w:lvl w:ilvl="0">
      <w:start w:val="12"/>
      <w:numFmt w:val="decimal"/>
      <w:lvlText w:val="%1"/>
      <w:lvlJc w:val="left"/>
      <w:pPr>
        <w:tabs>
          <w:tab w:val="num" w:pos="555"/>
        </w:tabs>
      </w:pPr>
      <w:rPr>
        <w:b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555"/>
        </w:tabs>
      </w:pPr>
      <w:rPr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 w:val="0"/>
        <w:u w:val="none"/>
      </w:rPr>
    </w:lvl>
  </w:abstractNum>
  <w:abstractNum w:abstractNumId="15" w15:restartNumberingAfterBreak="0">
    <w:nsid w:val="00000012"/>
    <w:multiLevelType w:val="singleLevel"/>
    <w:tmpl w:val="00000012"/>
    <w:name w:val="WW8Num12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6" w15:restartNumberingAfterBreak="0">
    <w:nsid w:val="00000013"/>
    <w:multiLevelType w:val="singleLevel"/>
    <w:tmpl w:val="00000013"/>
    <w:name w:val="WW8Num130"/>
    <w:lvl w:ilvl="0"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7" w15:restartNumberingAfterBreak="0">
    <w:nsid w:val="00000014"/>
    <w:multiLevelType w:val="singleLevel"/>
    <w:tmpl w:val="00000014"/>
    <w:name w:val="WW8Num13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color w:val="auto"/>
      </w:rPr>
    </w:lvl>
  </w:abstractNum>
  <w:abstractNum w:abstractNumId="18" w15:restartNumberingAfterBreak="0">
    <w:nsid w:val="00000015"/>
    <w:multiLevelType w:val="singleLevel"/>
    <w:tmpl w:val="00000015"/>
    <w:name w:val="WW8Num15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19" w15:restartNumberingAfterBreak="0">
    <w:nsid w:val="00000016"/>
    <w:multiLevelType w:val="multilevel"/>
    <w:tmpl w:val="00000016"/>
    <w:name w:val="WW8Num157"/>
    <w:lvl w:ilvl="0">
      <w:start w:val="5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0" w15:restartNumberingAfterBreak="0">
    <w:nsid w:val="00000017"/>
    <w:multiLevelType w:val="singleLevel"/>
    <w:tmpl w:val="00000017"/>
    <w:name w:val="WW8Num15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1" w15:restartNumberingAfterBreak="0">
    <w:nsid w:val="00000018"/>
    <w:multiLevelType w:val="singleLevel"/>
    <w:tmpl w:val="00000018"/>
    <w:name w:val="WW8Num159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22" w15:restartNumberingAfterBreak="0">
    <w:nsid w:val="00000019"/>
    <w:multiLevelType w:val="singleLevel"/>
    <w:tmpl w:val="00000019"/>
    <w:name w:val="WW8Num200"/>
    <w:lvl w:ilvl="0">
      <w:start w:val="1"/>
      <w:numFmt w:val="bullet"/>
      <w:lvlText w:val=""/>
      <w:lvlJc w:val="left"/>
      <w:pPr>
        <w:tabs>
          <w:tab w:val="num" w:pos="851"/>
        </w:tabs>
      </w:pPr>
      <w:rPr>
        <w:rFonts w:ascii="Wingdings" w:hAnsi="Wingdings"/>
      </w:rPr>
    </w:lvl>
  </w:abstractNum>
  <w:abstractNum w:abstractNumId="23" w15:restartNumberingAfterBreak="0">
    <w:nsid w:val="0000001A"/>
    <w:multiLevelType w:val="singleLevel"/>
    <w:tmpl w:val="0000001A"/>
    <w:name w:val="WW8Num21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4" w15:restartNumberingAfterBreak="0">
    <w:nsid w:val="0000001B"/>
    <w:multiLevelType w:val="multilevel"/>
    <w:tmpl w:val="0000001B"/>
    <w:name w:val="WW8Num260"/>
    <w:lvl w:ilvl="0">
      <w:start w:val="13"/>
      <w:numFmt w:val="decimal"/>
      <w:lvlText w:val="%1"/>
      <w:lvlJc w:val="left"/>
      <w:pPr>
        <w:tabs>
          <w:tab w:val="num" w:pos="615"/>
        </w:tabs>
      </w:pPr>
    </w:lvl>
    <w:lvl w:ilvl="1">
      <w:start w:val="1"/>
      <w:numFmt w:val="decimal"/>
      <w:lvlText w:val="%1.%2"/>
      <w:lvlJc w:val="left"/>
      <w:pPr>
        <w:tabs>
          <w:tab w:val="num" w:pos="615"/>
        </w:tabs>
      </w:pPr>
    </w:lvl>
    <w:lvl w:ilvl="2">
      <w:start w:val="3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5" w15:restartNumberingAfterBreak="0">
    <w:nsid w:val="0000001C"/>
    <w:multiLevelType w:val="singleLevel"/>
    <w:tmpl w:val="0000001C"/>
    <w:name w:val="WW8Num265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6" w15:restartNumberingAfterBreak="0">
    <w:nsid w:val="0000001D"/>
    <w:multiLevelType w:val="singleLevel"/>
    <w:tmpl w:val="0000001D"/>
    <w:name w:val="WW8Num28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7" w15:restartNumberingAfterBreak="0">
    <w:nsid w:val="0000001E"/>
    <w:multiLevelType w:val="multilevel"/>
    <w:tmpl w:val="0000001E"/>
    <w:name w:val="WW8Num298"/>
    <w:lvl w:ilvl="0">
      <w:start w:val="13"/>
      <w:numFmt w:val="decimal"/>
      <w:lvlText w:val="%1"/>
      <w:lvlJc w:val="left"/>
      <w:pPr>
        <w:tabs>
          <w:tab w:val="num" w:pos="615"/>
        </w:tabs>
      </w:pPr>
    </w:lvl>
    <w:lvl w:ilvl="1">
      <w:start w:val="2"/>
      <w:numFmt w:val="decimal"/>
      <w:lvlText w:val="%1.%2"/>
      <w:lvlJc w:val="left"/>
      <w:pPr>
        <w:tabs>
          <w:tab w:val="num" w:pos="615"/>
        </w:tabs>
      </w:pPr>
    </w:lvl>
    <w:lvl w:ilvl="2">
      <w:start w:val="1"/>
      <w:numFmt w:val="decimal"/>
      <w:lvlText w:val="%1.%2.%3"/>
      <w:lvlJc w:val="left"/>
      <w:pPr>
        <w:tabs>
          <w:tab w:val="num" w:pos="90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28" w15:restartNumberingAfterBreak="0">
    <w:nsid w:val="0000001F"/>
    <w:multiLevelType w:val="singleLevel"/>
    <w:tmpl w:val="0000001F"/>
    <w:name w:val="WW8Num301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9" w15:restartNumberingAfterBreak="0">
    <w:nsid w:val="00000020"/>
    <w:multiLevelType w:val="multilevel"/>
    <w:tmpl w:val="00000020"/>
    <w:name w:val="WW8Num316"/>
    <w:lvl w:ilvl="0">
      <w:start w:val="5"/>
      <w:numFmt w:val="decimal"/>
      <w:lvlText w:val="%1"/>
      <w:lvlJc w:val="left"/>
      <w:pPr>
        <w:tabs>
          <w:tab w:val="num" w:pos="570"/>
        </w:tabs>
      </w:pPr>
    </w:lvl>
    <w:lvl w:ilvl="1">
      <w:start w:val="1"/>
      <w:numFmt w:val="decimal"/>
      <w:lvlText w:val="%1.%2"/>
      <w:lvlJc w:val="left"/>
      <w:pPr>
        <w:tabs>
          <w:tab w:val="num" w:pos="57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30" w15:restartNumberingAfterBreak="0">
    <w:nsid w:val="00000021"/>
    <w:multiLevelType w:val="singleLevel"/>
    <w:tmpl w:val="00000021"/>
    <w:name w:val="WW8Num330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0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24"/>
    <w:multiLevelType w:val="singleLevel"/>
    <w:tmpl w:val="00000024"/>
    <w:name w:val="WW8Num35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7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35" w15:restartNumberingAfterBreak="0">
    <w:nsid w:val="08AD732C"/>
    <w:multiLevelType w:val="hybridMultilevel"/>
    <w:tmpl w:val="46906836"/>
    <w:name w:val="WW8Num383"/>
    <w:lvl w:ilvl="0" w:tplc="C0C008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B8FF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D4EC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4EC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A30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9C13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381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EC7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109C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9D90107"/>
    <w:multiLevelType w:val="hybridMultilevel"/>
    <w:tmpl w:val="A160840E"/>
    <w:lvl w:ilvl="0" w:tplc="97FE8592">
      <w:start w:val="1"/>
      <w:numFmt w:val="decimal"/>
      <w:pStyle w:val="Liste1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F92273"/>
    <w:multiLevelType w:val="hybridMultilevel"/>
    <w:tmpl w:val="927AB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C350182"/>
    <w:multiLevelType w:val="hybridMultilevel"/>
    <w:tmpl w:val="1FA4395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C636BCE"/>
    <w:multiLevelType w:val="hybridMultilevel"/>
    <w:tmpl w:val="026E8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1BD412F"/>
    <w:multiLevelType w:val="hybridMultilevel"/>
    <w:tmpl w:val="916C53D0"/>
    <w:lvl w:ilvl="0" w:tplc="CDEA28B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F24676"/>
    <w:multiLevelType w:val="hybridMultilevel"/>
    <w:tmpl w:val="9CFE6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8953F45"/>
    <w:multiLevelType w:val="multilevel"/>
    <w:tmpl w:val="66CE5330"/>
    <w:lvl w:ilvl="0">
      <w:start w:val="1"/>
      <w:numFmt w:val="decimal"/>
      <w:pStyle w:val="CCTP-Parties"/>
      <w:lvlText w:val="Partie %1."/>
      <w:lvlJc w:val="left"/>
      <w:pPr>
        <w:tabs>
          <w:tab w:val="num" w:pos="1700"/>
        </w:tabs>
        <w:ind w:left="2060" w:hanging="20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Chapitre %2."/>
      <w:lvlJc w:val="left"/>
      <w:pPr>
        <w:tabs>
          <w:tab w:val="num" w:pos="3969"/>
        </w:tabs>
        <w:ind w:left="3969" w:hanging="2269"/>
      </w:pPr>
      <w:rPr>
        <w:rFonts w:cs="Times New Roman" w:hint="default"/>
        <w:b/>
        <w:i w:val="0"/>
        <w:color w:val="auto"/>
        <w:sz w:val="28"/>
        <w:u w:val="single"/>
      </w:rPr>
    </w:lvl>
    <w:lvl w:ilvl="2">
      <w:start w:val="1"/>
      <w:numFmt w:val="decimal"/>
      <w:lvlText w:val="%1.%2"/>
      <w:lvlJc w:val="left"/>
      <w:pPr>
        <w:tabs>
          <w:tab w:val="num" w:pos="3119"/>
        </w:tabs>
        <w:ind w:left="3119" w:hanging="851"/>
      </w:pPr>
      <w:rPr>
        <w:rFonts w:cs="Times New Roman" w:hint="default"/>
        <w:b/>
        <w:i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3968"/>
        </w:tabs>
        <w:ind w:left="3968" w:hanging="1134"/>
      </w:pPr>
      <w:rPr>
        <w:rFonts w:ascii="Times New Roman Gras" w:hAnsi="Times New Roman Gras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numFmt w:val="decimal"/>
      <w:lvlText w:val="%1.%2.%3.%4.%5."/>
      <w:lvlJc w:val="left"/>
      <w:pPr>
        <w:tabs>
          <w:tab w:val="num" w:pos="4787"/>
        </w:tabs>
        <w:ind w:left="4499" w:hanging="792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5147"/>
        </w:tabs>
        <w:ind w:left="5003" w:hanging="936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5867"/>
        </w:tabs>
        <w:ind w:left="5507" w:hanging="108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6227"/>
        </w:tabs>
        <w:ind w:left="6011" w:hanging="1224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6947"/>
        </w:tabs>
        <w:ind w:left="6587" w:hanging="1440"/>
      </w:pPr>
      <w:rPr>
        <w:rFonts w:cs="Times New Roman" w:hint="default"/>
      </w:rPr>
    </w:lvl>
  </w:abstractNum>
  <w:abstractNum w:abstractNumId="43" w15:restartNumberingAfterBreak="0">
    <w:nsid w:val="1ADA64E0"/>
    <w:multiLevelType w:val="hybridMultilevel"/>
    <w:tmpl w:val="09928878"/>
    <w:lvl w:ilvl="0" w:tplc="518614E0">
      <w:start w:val="1"/>
      <w:numFmt w:val="bullet"/>
      <w:pStyle w:val="CCTP-Titre1"/>
      <w:lvlText w:val=""/>
      <w:lvlJc w:val="left"/>
      <w:pPr>
        <w:tabs>
          <w:tab w:val="num" w:pos="0"/>
        </w:tabs>
        <w:ind w:left="284" w:firstLine="0"/>
      </w:pPr>
      <w:rPr>
        <w:rFonts w:ascii="Symbol" w:hAnsi="Symbol" w:hint="default"/>
        <w:color w:val="auto"/>
        <w:sz w:val="20"/>
      </w:rPr>
    </w:lvl>
    <w:lvl w:ilvl="1" w:tplc="5360E080">
      <w:start w:val="49"/>
      <w:numFmt w:val="bullet"/>
      <w:pStyle w:val="CCTP-Titre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color w:val="auto"/>
        <w:sz w:val="12"/>
      </w:rPr>
    </w:lvl>
    <w:lvl w:ilvl="2" w:tplc="040C0005" w:tentative="1">
      <w:start w:val="1"/>
      <w:numFmt w:val="bullet"/>
      <w:pStyle w:val="CCTP-Titr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pStyle w:val="CCTP-Titre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B055617"/>
    <w:multiLevelType w:val="multilevel"/>
    <w:tmpl w:val="9B3AA490"/>
    <w:styleLink w:val="Style4"/>
    <w:lvl w:ilvl="0">
      <w:start w:val="1"/>
      <w:numFmt w:val="decimal"/>
      <w:isLgl/>
      <w:lvlText w:val="Article %1 - "/>
      <w:lvlJc w:val="left"/>
      <w:pPr>
        <w:tabs>
          <w:tab w:val="num" w:pos="432"/>
        </w:tabs>
        <w:ind w:left="432" w:hanging="432"/>
      </w:pPr>
      <w:rPr>
        <w:rFonts w:ascii="CGP" w:hAnsi="CGP" w:hint="default"/>
        <w:b/>
        <w:i w:val="0"/>
        <w:color w:val="auto"/>
        <w:sz w:val="2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1FA83103"/>
    <w:multiLevelType w:val="hybridMultilevel"/>
    <w:tmpl w:val="F6AE3720"/>
    <w:lvl w:ilvl="0" w:tplc="F0D4B0F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2000E20"/>
    <w:multiLevelType w:val="hybridMultilevel"/>
    <w:tmpl w:val="0848174A"/>
    <w:lvl w:ilvl="0" w:tplc="F0D4B0F8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F72573"/>
    <w:multiLevelType w:val="singleLevel"/>
    <w:tmpl w:val="4A8680FC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26926E0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290860CB"/>
    <w:multiLevelType w:val="hybridMultilevel"/>
    <w:tmpl w:val="232807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6532A6"/>
    <w:multiLevelType w:val="hybridMultilevel"/>
    <w:tmpl w:val="0A20B858"/>
    <w:lvl w:ilvl="0" w:tplc="11B46946">
      <w:start w:val="4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1D7C34"/>
    <w:multiLevelType w:val="singleLevel"/>
    <w:tmpl w:val="D42AF188"/>
    <w:lvl w:ilvl="0">
      <w:start w:val="1"/>
      <w:numFmt w:val="bullet"/>
      <w:pStyle w:val="puce2"/>
      <w:lvlText w:val="▮"/>
      <w:lvlJc w:val="left"/>
      <w:pPr>
        <w:tabs>
          <w:tab w:val="num" w:pos="360"/>
        </w:tabs>
        <w:ind w:left="360" w:hanging="360"/>
      </w:pPr>
      <w:rPr>
        <w:rFonts w:ascii="Lucida Sans Unicode" w:hAnsi="Lucida Sans Unicode" w:cs="Lucida Sans Unicode" w:hint="default"/>
        <w:color w:val="C0C0C0"/>
        <w:sz w:val="15"/>
        <w:szCs w:val="15"/>
      </w:rPr>
    </w:lvl>
  </w:abstractNum>
  <w:abstractNum w:abstractNumId="52" w15:restartNumberingAfterBreak="0">
    <w:nsid w:val="37A5650D"/>
    <w:multiLevelType w:val="hybridMultilevel"/>
    <w:tmpl w:val="E4C0524C"/>
    <w:name w:val="WW8Num139222"/>
    <w:lvl w:ilvl="0" w:tplc="040C0001">
      <w:start w:val="1"/>
      <w:numFmt w:val="bullet"/>
      <w:lvlText w:val=""/>
      <w:lvlJc w:val="left"/>
      <w:pPr>
        <w:tabs>
          <w:tab w:val="num" w:pos="824"/>
        </w:tabs>
        <w:ind w:left="824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3B624C99"/>
    <w:multiLevelType w:val="hybridMultilevel"/>
    <w:tmpl w:val="34FE71D4"/>
    <w:lvl w:ilvl="0" w:tplc="7D2C6EFC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B8340B"/>
    <w:multiLevelType w:val="multilevel"/>
    <w:tmpl w:val="9A787110"/>
    <w:styleLink w:val="Style5"/>
    <w:lvl w:ilvl="0">
      <w:start w:val="1"/>
      <w:numFmt w:val="decimal"/>
      <w:isLgl/>
      <w:lvlText w:val="Article %1 - "/>
      <w:lvlJc w:val="left"/>
      <w:pPr>
        <w:tabs>
          <w:tab w:val="num" w:pos="432"/>
        </w:tabs>
        <w:ind w:left="432" w:hanging="432"/>
      </w:pPr>
      <w:rPr>
        <w:rFonts w:ascii="CGP" w:hAnsi="CGP" w:hint="default"/>
        <w:b/>
        <w:i w:val="0"/>
        <w:color w:val="auto"/>
        <w:sz w:val="2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49AB646E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6" w15:restartNumberingAfterBreak="0">
    <w:nsid w:val="4A2E1A26"/>
    <w:multiLevelType w:val="hybridMultilevel"/>
    <w:tmpl w:val="AA9CA45E"/>
    <w:name w:val="WW8Num1392"/>
    <w:lvl w:ilvl="0" w:tplc="040C0001">
      <w:start w:val="1"/>
      <w:numFmt w:val="bullet"/>
      <w:lvlText w:val=""/>
      <w:lvlJc w:val="left"/>
      <w:pPr>
        <w:tabs>
          <w:tab w:val="num" w:pos="1287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FA110E9"/>
    <w:multiLevelType w:val="hybridMultilevel"/>
    <w:tmpl w:val="C45C81A4"/>
    <w:lvl w:ilvl="0" w:tplc="FFFFFFFF">
      <w:start w:val="1"/>
      <w:numFmt w:val="decimal"/>
      <w:pStyle w:val="Style8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2136998"/>
    <w:multiLevelType w:val="hybridMultilevel"/>
    <w:tmpl w:val="A2F06906"/>
    <w:lvl w:ilvl="0" w:tplc="F0D4B0F8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63C0485"/>
    <w:multiLevelType w:val="hybridMultilevel"/>
    <w:tmpl w:val="26A4D41E"/>
    <w:lvl w:ilvl="0" w:tplc="7D2C6EFC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4A042C"/>
    <w:multiLevelType w:val="multilevel"/>
    <w:tmpl w:val="073603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1" w15:restartNumberingAfterBreak="0">
    <w:nsid w:val="5CC11B71"/>
    <w:multiLevelType w:val="hybridMultilevel"/>
    <w:tmpl w:val="3EE65A42"/>
    <w:lvl w:ilvl="0" w:tplc="BE2E7140">
      <w:start w:val="1"/>
      <w:numFmt w:val="decimal"/>
      <w:pStyle w:val="Titre2"/>
      <w:lvlText w:val="5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CED38DB"/>
    <w:multiLevelType w:val="hybridMultilevel"/>
    <w:tmpl w:val="CF462710"/>
    <w:lvl w:ilvl="0" w:tplc="10DC05EE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CEE5685"/>
    <w:multiLevelType w:val="multilevel"/>
    <w:tmpl w:val="040C001F"/>
    <w:styleLink w:val="Styl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4" w15:restartNumberingAfterBreak="0">
    <w:nsid w:val="61B81CBE"/>
    <w:multiLevelType w:val="hybridMultilevel"/>
    <w:tmpl w:val="DAEC3A68"/>
    <w:name w:val="WW8Num13922"/>
    <w:lvl w:ilvl="0" w:tplc="040C0001">
      <w:start w:val="1"/>
      <w:numFmt w:val="bullet"/>
      <w:pStyle w:val="titre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C0005">
      <w:start w:val="1"/>
      <w:numFmt w:val="bullet"/>
      <w:lvlText w:val=""/>
      <w:lvlJc w:val="left"/>
      <w:pPr>
        <w:tabs>
          <w:tab w:val="num" w:pos="2160"/>
        </w:tabs>
        <w:ind w:left="1800" w:firstLine="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4124ED1"/>
    <w:multiLevelType w:val="hybridMultilevel"/>
    <w:tmpl w:val="3D5081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4F6EA0"/>
    <w:multiLevelType w:val="hybridMultilevel"/>
    <w:tmpl w:val="8876A1CE"/>
    <w:lvl w:ilvl="0" w:tplc="452889A6">
      <w:start w:val="1"/>
      <w:numFmt w:val="decimal"/>
      <w:pStyle w:val="Style9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1A22C2"/>
    <w:multiLevelType w:val="hybridMultilevel"/>
    <w:tmpl w:val="AFE8F30A"/>
    <w:lvl w:ilvl="0" w:tplc="EC90D826">
      <w:start w:val="5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BEE48C1"/>
    <w:multiLevelType w:val="multilevel"/>
    <w:tmpl w:val="040C001D"/>
    <w:styleLink w:val="Style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9" w15:restartNumberingAfterBreak="0">
    <w:nsid w:val="7E876499"/>
    <w:multiLevelType w:val="hybridMultilevel"/>
    <w:tmpl w:val="390E372E"/>
    <w:name w:val="WW8Num139222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995957026">
    <w:abstractNumId w:val="47"/>
  </w:num>
  <w:num w:numId="2" w16cid:durableId="1114246832">
    <w:abstractNumId w:val="64"/>
  </w:num>
  <w:num w:numId="3" w16cid:durableId="167403685">
    <w:abstractNumId w:val="43"/>
  </w:num>
  <w:num w:numId="4" w16cid:durableId="1852984857">
    <w:abstractNumId w:val="55"/>
  </w:num>
  <w:num w:numId="5" w16cid:durableId="2086877553">
    <w:abstractNumId w:val="63"/>
  </w:num>
  <w:num w:numId="6" w16cid:durableId="664552097">
    <w:abstractNumId w:val="44"/>
  </w:num>
  <w:num w:numId="7" w16cid:durableId="204489641">
    <w:abstractNumId w:val="54"/>
  </w:num>
  <w:num w:numId="8" w16cid:durableId="1806893874">
    <w:abstractNumId w:val="68"/>
  </w:num>
  <w:num w:numId="9" w16cid:durableId="1736658221">
    <w:abstractNumId w:val="57"/>
  </w:num>
  <w:num w:numId="10" w16cid:durableId="910164932">
    <w:abstractNumId w:val="66"/>
  </w:num>
  <w:num w:numId="11" w16cid:durableId="1083339942">
    <w:abstractNumId w:val="42"/>
  </w:num>
  <w:num w:numId="12" w16cid:durableId="749549348">
    <w:abstractNumId w:val="36"/>
  </w:num>
  <w:num w:numId="13" w16cid:durableId="343552563">
    <w:abstractNumId w:val="60"/>
  </w:num>
  <w:num w:numId="14" w16cid:durableId="1223637746">
    <w:abstractNumId w:val="38"/>
  </w:num>
  <w:num w:numId="15" w16cid:durableId="1884977612">
    <w:abstractNumId w:val="50"/>
  </w:num>
  <w:num w:numId="16" w16cid:durableId="393510510">
    <w:abstractNumId w:val="67"/>
  </w:num>
  <w:num w:numId="17" w16cid:durableId="1990749700">
    <w:abstractNumId w:val="58"/>
  </w:num>
  <w:num w:numId="18" w16cid:durableId="144664196">
    <w:abstractNumId w:val="60"/>
  </w:num>
  <w:num w:numId="19" w16cid:durableId="671302091">
    <w:abstractNumId w:val="45"/>
  </w:num>
  <w:num w:numId="20" w16cid:durableId="1832215172">
    <w:abstractNumId w:val="37"/>
  </w:num>
  <w:num w:numId="21" w16cid:durableId="1772118932">
    <w:abstractNumId w:val="53"/>
  </w:num>
  <w:num w:numId="22" w16cid:durableId="1930116492">
    <w:abstractNumId w:val="51"/>
  </w:num>
  <w:num w:numId="23" w16cid:durableId="402872754">
    <w:abstractNumId w:val="59"/>
  </w:num>
  <w:num w:numId="24" w16cid:durableId="1646857409">
    <w:abstractNumId w:val="62"/>
  </w:num>
  <w:num w:numId="25" w16cid:durableId="669523671">
    <w:abstractNumId w:val="40"/>
  </w:num>
  <w:num w:numId="26" w16cid:durableId="794906184">
    <w:abstractNumId w:val="61"/>
  </w:num>
  <w:num w:numId="27" w16cid:durableId="386878278">
    <w:abstractNumId w:val="62"/>
  </w:num>
  <w:num w:numId="28" w16cid:durableId="1668709788">
    <w:abstractNumId w:val="46"/>
  </w:num>
  <w:num w:numId="29" w16cid:durableId="1511217922">
    <w:abstractNumId w:val="62"/>
    <w:lvlOverride w:ilvl="0">
      <w:startOverride w:val="1"/>
    </w:lvlOverride>
  </w:num>
  <w:num w:numId="30" w16cid:durableId="569538566">
    <w:abstractNumId w:val="62"/>
  </w:num>
  <w:num w:numId="31" w16cid:durableId="1309704090">
    <w:abstractNumId w:val="62"/>
  </w:num>
  <w:num w:numId="32" w16cid:durableId="284583112">
    <w:abstractNumId w:val="53"/>
  </w:num>
  <w:num w:numId="33" w16cid:durableId="788083216">
    <w:abstractNumId w:val="48"/>
  </w:num>
  <w:num w:numId="34" w16cid:durableId="2065060276">
    <w:abstractNumId w:val="65"/>
  </w:num>
  <w:num w:numId="35" w16cid:durableId="1467158259">
    <w:abstractNumId w:val="41"/>
  </w:num>
  <w:num w:numId="36" w16cid:durableId="10182905">
    <w:abstractNumId w:val="49"/>
  </w:num>
  <w:num w:numId="37" w16cid:durableId="442041880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686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14C"/>
    <w:rsid w:val="00001A6C"/>
    <w:rsid w:val="0000272D"/>
    <w:rsid w:val="00003126"/>
    <w:rsid w:val="00003C7C"/>
    <w:rsid w:val="00004636"/>
    <w:rsid w:val="00004CD3"/>
    <w:rsid w:val="000061DB"/>
    <w:rsid w:val="000105ED"/>
    <w:rsid w:val="000108F9"/>
    <w:rsid w:val="00010980"/>
    <w:rsid w:val="000112FA"/>
    <w:rsid w:val="000119DA"/>
    <w:rsid w:val="00012F22"/>
    <w:rsid w:val="000130D9"/>
    <w:rsid w:val="00015178"/>
    <w:rsid w:val="000155A1"/>
    <w:rsid w:val="00015C68"/>
    <w:rsid w:val="00016C23"/>
    <w:rsid w:val="0001786E"/>
    <w:rsid w:val="00021B16"/>
    <w:rsid w:val="00021BE6"/>
    <w:rsid w:val="00021C83"/>
    <w:rsid w:val="000225FE"/>
    <w:rsid w:val="00023664"/>
    <w:rsid w:val="000237B7"/>
    <w:rsid w:val="00023F90"/>
    <w:rsid w:val="000242B2"/>
    <w:rsid w:val="0003121B"/>
    <w:rsid w:val="00031B79"/>
    <w:rsid w:val="0003225B"/>
    <w:rsid w:val="00032C9D"/>
    <w:rsid w:val="000333F4"/>
    <w:rsid w:val="000376A6"/>
    <w:rsid w:val="000377D4"/>
    <w:rsid w:val="00037B15"/>
    <w:rsid w:val="000402AB"/>
    <w:rsid w:val="00040E91"/>
    <w:rsid w:val="00041C2B"/>
    <w:rsid w:val="0004266B"/>
    <w:rsid w:val="000433D9"/>
    <w:rsid w:val="00043E7C"/>
    <w:rsid w:val="00044D5C"/>
    <w:rsid w:val="0004594A"/>
    <w:rsid w:val="000474FA"/>
    <w:rsid w:val="0005099E"/>
    <w:rsid w:val="0005280E"/>
    <w:rsid w:val="0005304C"/>
    <w:rsid w:val="0005564E"/>
    <w:rsid w:val="000568AF"/>
    <w:rsid w:val="000568EC"/>
    <w:rsid w:val="00056F91"/>
    <w:rsid w:val="00057B22"/>
    <w:rsid w:val="00061D70"/>
    <w:rsid w:val="0006236B"/>
    <w:rsid w:val="00066AAA"/>
    <w:rsid w:val="000709D3"/>
    <w:rsid w:val="000712BF"/>
    <w:rsid w:val="0007134B"/>
    <w:rsid w:val="00071FCA"/>
    <w:rsid w:val="00073027"/>
    <w:rsid w:val="00074419"/>
    <w:rsid w:val="000745A9"/>
    <w:rsid w:val="000747F2"/>
    <w:rsid w:val="00074B35"/>
    <w:rsid w:val="00076811"/>
    <w:rsid w:val="000769C7"/>
    <w:rsid w:val="00077D89"/>
    <w:rsid w:val="00080B26"/>
    <w:rsid w:val="00082890"/>
    <w:rsid w:val="00082F26"/>
    <w:rsid w:val="00083014"/>
    <w:rsid w:val="0008353D"/>
    <w:rsid w:val="00083A39"/>
    <w:rsid w:val="00084DD0"/>
    <w:rsid w:val="00086B3F"/>
    <w:rsid w:val="00090B9A"/>
    <w:rsid w:val="00091B5F"/>
    <w:rsid w:val="00092B43"/>
    <w:rsid w:val="000936F0"/>
    <w:rsid w:val="000952CA"/>
    <w:rsid w:val="00095C66"/>
    <w:rsid w:val="00095C87"/>
    <w:rsid w:val="00096AB8"/>
    <w:rsid w:val="000A0479"/>
    <w:rsid w:val="000A13EF"/>
    <w:rsid w:val="000A3256"/>
    <w:rsid w:val="000A424B"/>
    <w:rsid w:val="000A71BF"/>
    <w:rsid w:val="000B0364"/>
    <w:rsid w:val="000B1673"/>
    <w:rsid w:val="000B197D"/>
    <w:rsid w:val="000B2A23"/>
    <w:rsid w:val="000B490F"/>
    <w:rsid w:val="000B5768"/>
    <w:rsid w:val="000B58F6"/>
    <w:rsid w:val="000B5B32"/>
    <w:rsid w:val="000B5B65"/>
    <w:rsid w:val="000B7952"/>
    <w:rsid w:val="000B7A98"/>
    <w:rsid w:val="000C0707"/>
    <w:rsid w:val="000C11EC"/>
    <w:rsid w:val="000C1831"/>
    <w:rsid w:val="000C1F66"/>
    <w:rsid w:val="000C3052"/>
    <w:rsid w:val="000C34EF"/>
    <w:rsid w:val="000C5752"/>
    <w:rsid w:val="000C5C78"/>
    <w:rsid w:val="000C636B"/>
    <w:rsid w:val="000C6662"/>
    <w:rsid w:val="000C7D52"/>
    <w:rsid w:val="000D1EEC"/>
    <w:rsid w:val="000D1FF5"/>
    <w:rsid w:val="000D2AF0"/>
    <w:rsid w:val="000D36DB"/>
    <w:rsid w:val="000D39C6"/>
    <w:rsid w:val="000D3E13"/>
    <w:rsid w:val="000D4BA2"/>
    <w:rsid w:val="000D6CA8"/>
    <w:rsid w:val="000D740D"/>
    <w:rsid w:val="000E0655"/>
    <w:rsid w:val="000E0A85"/>
    <w:rsid w:val="000E14A1"/>
    <w:rsid w:val="000E2AF4"/>
    <w:rsid w:val="000E2C1E"/>
    <w:rsid w:val="000E3960"/>
    <w:rsid w:val="000E4427"/>
    <w:rsid w:val="000E5A16"/>
    <w:rsid w:val="000E6EE9"/>
    <w:rsid w:val="000F05F9"/>
    <w:rsid w:val="000F4065"/>
    <w:rsid w:val="000F5EAF"/>
    <w:rsid w:val="000F72C2"/>
    <w:rsid w:val="00100090"/>
    <w:rsid w:val="00100B92"/>
    <w:rsid w:val="00101DFF"/>
    <w:rsid w:val="0010259B"/>
    <w:rsid w:val="00104671"/>
    <w:rsid w:val="00105B2A"/>
    <w:rsid w:val="00107312"/>
    <w:rsid w:val="001100B9"/>
    <w:rsid w:val="00110499"/>
    <w:rsid w:val="00113C5C"/>
    <w:rsid w:val="00115470"/>
    <w:rsid w:val="00115701"/>
    <w:rsid w:val="001157B5"/>
    <w:rsid w:val="00115BA5"/>
    <w:rsid w:val="00116A95"/>
    <w:rsid w:val="00116ACC"/>
    <w:rsid w:val="00117DFB"/>
    <w:rsid w:val="00120F17"/>
    <w:rsid w:val="00122E59"/>
    <w:rsid w:val="001232C1"/>
    <w:rsid w:val="00124200"/>
    <w:rsid w:val="00125587"/>
    <w:rsid w:val="00125FEB"/>
    <w:rsid w:val="001263BB"/>
    <w:rsid w:val="00126800"/>
    <w:rsid w:val="001323AC"/>
    <w:rsid w:val="00135C48"/>
    <w:rsid w:val="00135D03"/>
    <w:rsid w:val="00135EF6"/>
    <w:rsid w:val="0013688F"/>
    <w:rsid w:val="00141D54"/>
    <w:rsid w:val="00141F24"/>
    <w:rsid w:val="00144405"/>
    <w:rsid w:val="00150405"/>
    <w:rsid w:val="0015250B"/>
    <w:rsid w:val="0015272D"/>
    <w:rsid w:val="00152BB4"/>
    <w:rsid w:val="00154A90"/>
    <w:rsid w:val="00154D08"/>
    <w:rsid w:val="001561DC"/>
    <w:rsid w:val="0016058A"/>
    <w:rsid w:val="00161059"/>
    <w:rsid w:val="00161D42"/>
    <w:rsid w:val="001655F5"/>
    <w:rsid w:val="001662F8"/>
    <w:rsid w:val="00171D1D"/>
    <w:rsid w:val="00172924"/>
    <w:rsid w:val="00174604"/>
    <w:rsid w:val="00176322"/>
    <w:rsid w:val="00176497"/>
    <w:rsid w:val="001767BC"/>
    <w:rsid w:val="00176D74"/>
    <w:rsid w:val="00176F37"/>
    <w:rsid w:val="00177183"/>
    <w:rsid w:val="0017794E"/>
    <w:rsid w:val="001802A1"/>
    <w:rsid w:val="001816ED"/>
    <w:rsid w:val="00183166"/>
    <w:rsid w:val="0018365A"/>
    <w:rsid w:val="0018474D"/>
    <w:rsid w:val="001851BD"/>
    <w:rsid w:val="00185208"/>
    <w:rsid w:val="001859F1"/>
    <w:rsid w:val="00186F63"/>
    <w:rsid w:val="001872EF"/>
    <w:rsid w:val="00190179"/>
    <w:rsid w:val="00191D9B"/>
    <w:rsid w:val="001920B8"/>
    <w:rsid w:val="001924F3"/>
    <w:rsid w:val="0019280C"/>
    <w:rsid w:val="0019299B"/>
    <w:rsid w:val="00194DEE"/>
    <w:rsid w:val="001A2682"/>
    <w:rsid w:val="001A289A"/>
    <w:rsid w:val="001A36E0"/>
    <w:rsid w:val="001A37AB"/>
    <w:rsid w:val="001A51E3"/>
    <w:rsid w:val="001A5E52"/>
    <w:rsid w:val="001A6F1F"/>
    <w:rsid w:val="001A75DE"/>
    <w:rsid w:val="001B0208"/>
    <w:rsid w:val="001B22D1"/>
    <w:rsid w:val="001B392A"/>
    <w:rsid w:val="001B50E3"/>
    <w:rsid w:val="001C24E5"/>
    <w:rsid w:val="001C2FEC"/>
    <w:rsid w:val="001C53B3"/>
    <w:rsid w:val="001C5A56"/>
    <w:rsid w:val="001C798C"/>
    <w:rsid w:val="001D0898"/>
    <w:rsid w:val="001D56FF"/>
    <w:rsid w:val="001D762C"/>
    <w:rsid w:val="001E08D3"/>
    <w:rsid w:val="001E0909"/>
    <w:rsid w:val="001E1B67"/>
    <w:rsid w:val="001E1B6A"/>
    <w:rsid w:val="001E21BB"/>
    <w:rsid w:val="001E29CB"/>
    <w:rsid w:val="001E2BDC"/>
    <w:rsid w:val="001E36F3"/>
    <w:rsid w:val="001E3B7D"/>
    <w:rsid w:val="001E4B86"/>
    <w:rsid w:val="001E513F"/>
    <w:rsid w:val="001E52B0"/>
    <w:rsid w:val="001E5D36"/>
    <w:rsid w:val="001E6A35"/>
    <w:rsid w:val="001E759D"/>
    <w:rsid w:val="001F0A73"/>
    <w:rsid w:val="001F3056"/>
    <w:rsid w:val="001F308F"/>
    <w:rsid w:val="001F40E5"/>
    <w:rsid w:val="001F416C"/>
    <w:rsid w:val="001F646A"/>
    <w:rsid w:val="001F64CD"/>
    <w:rsid w:val="001F6672"/>
    <w:rsid w:val="0020119F"/>
    <w:rsid w:val="002016AE"/>
    <w:rsid w:val="002017B4"/>
    <w:rsid w:val="00204901"/>
    <w:rsid w:val="002052F5"/>
    <w:rsid w:val="0020576A"/>
    <w:rsid w:val="00210C2C"/>
    <w:rsid w:val="00211AA1"/>
    <w:rsid w:val="002121D3"/>
    <w:rsid w:val="002134C2"/>
    <w:rsid w:val="00213757"/>
    <w:rsid w:val="00214F20"/>
    <w:rsid w:val="00214F69"/>
    <w:rsid w:val="002160BF"/>
    <w:rsid w:val="002169D3"/>
    <w:rsid w:val="00216CB2"/>
    <w:rsid w:val="00220235"/>
    <w:rsid w:val="002214B7"/>
    <w:rsid w:val="00221695"/>
    <w:rsid w:val="00221BAA"/>
    <w:rsid w:val="00222113"/>
    <w:rsid w:val="00223A8D"/>
    <w:rsid w:val="0022579E"/>
    <w:rsid w:val="0022617B"/>
    <w:rsid w:val="00227AE0"/>
    <w:rsid w:val="00231BE1"/>
    <w:rsid w:val="0023254A"/>
    <w:rsid w:val="00233F5C"/>
    <w:rsid w:val="00234C5C"/>
    <w:rsid w:val="00236551"/>
    <w:rsid w:val="00236ECE"/>
    <w:rsid w:val="002403F8"/>
    <w:rsid w:val="00241350"/>
    <w:rsid w:val="002414D3"/>
    <w:rsid w:val="002426C2"/>
    <w:rsid w:val="002439AF"/>
    <w:rsid w:val="00245089"/>
    <w:rsid w:val="002458E7"/>
    <w:rsid w:val="00250709"/>
    <w:rsid w:val="00250DBB"/>
    <w:rsid w:val="00252A14"/>
    <w:rsid w:val="00253013"/>
    <w:rsid w:val="0025360B"/>
    <w:rsid w:val="00254F0A"/>
    <w:rsid w:val="00260438"/>
    <w:rsid w:val="002605A2"/>
    <w:rsid w:val="00260746"/>
    <w:rsid w:val="0026279A"/>
    <w:rsid w:val="00263EA8"/>
    <w:rsid w:val="0026527A"/>
    <w:rsid w:val="002664DC"/>
    <w:rsid w:val="00267BB9"/>
    <w:rsid w:val="00271987"/>
    <w:rsid w:val="00271CAA"/>
    <w:rsid w:val="00272AAC"/>
    <w:rsid w:val="0027550E"/>
    <w:rsid w:val="00275DA9"/>
    <w:rsid w:val="0027683A"/>
    <w:rsid w:val="00277559"/>
    <w:rsid w:val="00277EE0"/>
    <w:rsid w:val="0028134C"/>
    <w:rsid w:val="002819E0"/>
    <w:rsid w:val="002819F1"/>
    <w:rsid w:val="002831E3"/>
    <w:rsid w:val="00283F5D"/>
    <w:rsid w:val="00284229"/>
    <w:rsid w:val="00284A37"/>
    <w:rsid w:val="00284C0C"/>
    <w:rsid w:val="0028590A"/>
    <w:rsid w:val="0028626A"/>
    <w:rsid w:val="00291FE5"/>
    <w:rsid w:val="002926B9"/>
    <w:rsid w:val="00292E29"/>
    <w:rsid w:val="00293765"/>
    <w:rsid w:val="00294F84"/>
    <w:rsid w:val="00295D9F"/>
    <w:rsid w:val="00296847"/>
    <w:rsid w:val="002968F5"/>
    <w:rsid w:val="00297654"/>
    <w:rsid w:val="00297AB7"/>
    <w:rsid w:val="002A047D"/>
    <w:rsid w:val="002A10D1"/>
    <w:rsid w:val="002A12F0"/>
    <w:rsid w:val="002A1ABD"/>
    <w:rsid w:val="002A205F"/>
    <w:rsid w:val="002A259F"/>
    <w:rsid w:val="002A25E8"/>
    <w:rsid w:val="002A2A97"/>
    <w:rsid w:val="002A3530"/>
    <w:rsid w:val="002A3D21"/>
    <w:rsid w:val="002A4C96"/>
    <w:rsid w:val="002A6A7C"/>
    <w:rsid w:val="002B3CB7"/>
    <w:rsid w:val="002B4095"/>
    <w:rsid w:val="002B5D6D"/>
    <w:rsid w:val="002B67AB"/>
    <w:rsid w:val="002B6AA2"/>
    <w:rsid w:val="002B6D63"/>
    <w:rsid w:val="002B71CE"/>
    <w:rsid w:val="002B73B2"/>
    <w:rsid w:val="002B7B1C"/>
    <w:rsid w:val="002B7DD8"/>
    <w:rsid w:val="002C1441"/>
    <w:rsid w:val="002C2983"/>
    <w:rsid w:val="002C2C2E"/>
    <w:rsid w:val="002C3737"/>
    <w:rsid w:val="002C4C60"/>
    <w:rsid w:val="002C4E4F"/>
    <w:rsid w:val="002C7F2C"/>
    <w:rsid w:val="002D01C5"/>
    <w:rsid w:val="002D09A3"/>
    <w:rsid w:val="002D1436"/>
    <w:rsid w:val="002D19E9"/>
    <w:rsid w:val="002D4117"/>
    <w:rsid w:val="002D415B"/>
    <w:rsid w:val="002D42D7"/>
    <w:rsid w:val="002D6414"/>
    <w:rsid w:val="002D6CAA"/>
    <w:rsid w:val="002E01C8"/>
    <w:rsid w:val="002E0BE5"/>
    <w:rsid w:val="002E174F"/>
    <w:rsid w:val="002E3914"/>
    <w:rsid w:val="002E3E50"/>
    <w:rsid w:val="002E428C"/>
    <w:rsid w:val="002E4430"/>
    <w:rsid w:val="002E4D44"/>
    <w:rsid w:val="002E4EF9"/>
    <w:rsid w:val="002E559F"/>
    <w:rsid w:val="002E5983"/>
    <w:rsid w:val="002E60FF"/>
    <w:rsid w:val="002E7DF9"/>
    <w:rsid w:val="002F0E48"/>
    <w:rsid w:val="002F1195"/>
    <w:rsid w:val="002F164D"/>
    <w:rsid w:val="002F1893"/>
    <w:rsid w:val="002F273C"/>
    <w:rsid w:val="002F427E"/>
    <w:rsid w:val="002F4892"/>
    <w:rsid w:val="002F6397"/>
    <w:rsid w:val="002F6791"/>
    <w:rsid w:val="003012E7"/>
    <w:rsid w:val="00302D00"/>
    <w:rsid w:val="00302FC7"/>
    <w:rsid w:val="003041AA"/>
    <w:rsid w:val="00304A89"/>
    <w:rsid w:val="00304D69"/>
    <w:rsid w:val="00306FF8"/>
    <w:rsid w:val="00307A70"/>
    <w:rsid w:val="003114AA"/>
    <w:rsid w:val="00312ABC"/>
    <w:rsid w:val="003135A4"/>
    <w:rsid w:val="003135E3"/>
    <w:rsid w:val="003156AD"/>
    <w:rsid w:val="00316133"/>
    <w:rsid w:val="0032023B"/>
    <w:rsid w:val="00320C8F"/>
    <w:rsid w:val="003224DE"/>
    <w:rsid w:val="00323D56"/>
    <w:rsid w:val="00323F97"/>
    <w:rsid w:val="00325BEC"/>
    <w:rsid w:val="00326E9C"/>
    <w:rsid w:val="00327036"/>
    <w:rsid w:val="00327F1A"/>
    <w:rsid w:val="00330455"/>
    <w:rsid w:val="00330BB3"/>
    <w:rsid w:val="00330EC4"/>
    <w:rsid w:val="003312DA"/>
    <w:rsid w:val="00332C2A"/>
    <w:rsid w:val="003336A1"/>
    <w:rsid w:val="00333880"/>
    <w:rsid w:val="00333B32"/>
    <w:rsid w:val="00335736"/>
    <w:rsid w:val="00335AAB"/>
    <w:rsid w:val="00340C6E"/>
    <w:rsid w:val="0034415F"/>
    <w:rsid w:val="00346434"/>
    <w:rsid w:val="0035038D"/>
    <w:rsid w:val="00350BA0"/>
    <w:rsid w:val="00350BB8"/>
    <w:rsid w:val="003510E7"/>
    <w:rsid w:val="0035484E"/>
    <w:rsid w:val="00356108"/>
    <w:rsid w:val="00356C1E"/>
    <w:rsid w:val="00356F92"/>
    <w:rsid w:val="003573E1"/>
    <w:rsid w:val="00360D84"/>
    <w:rsid w:val="0036222A"/>
    <w:rsid w:val="00363B13"/>
    <w:rsid w:val="003653A0"/>
    <w:rsid w:val="00367761"/>
    <w:rsid w:val="00370115"/>
    <w:rsid w:val="003705FC"/>
    <w:rsid w:val="00371413"/>
    <w:rsid w:val="00373A56"/>
    <w:rsid w:val="00375116"/>
    <w:rsid w:val="00376B76"/>
    <w:rsid w:val="00377294"/>
    <w:rsid w:val="00380C4D"/>
    <w:rsid w:val="003823CD"/>
    <w:rsid w:val="00382B4A"/>
    <w:rsid w:val="00383C15"/>
    <w:rsid w:val="00384A1B"/>
    <w:rsid w:val="003859CF"/>
    <w:rsid w:val="00385A1D"/>
    <w:rsid w:val="003860CC"/>
    <w:rsid w:val="003868BF"/>
    <w:rsid w:val="00386D41"/>
    <w:rsid w:val="0038738C"/>
    <w:rsid w:val="0039088D"/>
    <w:rsid w:val="00391433"/>
    <w:rsid w:val="00392337"/>
    <w:rsid w:val="00393045"/>
    <w:rsid w:val="00393157"/>
    <w:rsid w:val="00393EEE"/>
    <w:rsid w:val="00394A98"/>
    <w:rsid w:val="00394DA2"/>
    <w:rsid w:val="0039566E"/>
    <w:rsid w:val="00395CB9"/>
    <w:rsid w:val="00396042"/>
    <w:rsid w:val="003A226D"/>
    <w:rsid w:val="003A23DA"/>
    <w:rsid w:val="003A408C"/>
    <w:rsid w:val="003A40EB"/>
    <w:rsid w:val="003A484D"/>
    <w:rsid w:val="003A5838"/>
    <w:rsid w:val="003A5BD5"/>
    <w:rsid w:val="003A682E"/>
    <w:rsid w:val="003A6E02"/>
    <w:rsid w:val="003A736E"/>
    <w:rsid w:val="003B0501"/>
    <w:rsid w:val="003B073A"/>
    <w:rsid w:val="003B3223"/>
    <w:rsid w:val="003B3435"/>
    <w:rsid w:val="003B41AA"/>
    <w:rsid w:val="003B6525"/>
    <w:rsid w:val="003B6CA0"/>
    <w:rsid w:val="003C01E2"/>
    <w:rsid w:val="003C0568"/>
    <w:rsid w:val="003C0850"/>
    <w:rsid w:val="003C2F63"/>
    <w:rsid w:val="003C306B"/>
    <w:rsid w:val="003C416E"/>
    <w:rsid w:val="003C62E0"/>
    <w:rsid w:val="003C67F3"/>
    <w:rsid w:val="003C6CD2"/>
    <w:rsid w:val="003C7642"/>
    <w:rsid w:val="003C7E55"/>
    <w:rsid w:val="003D0210"/>
    <w:rsid w:val="003D350A"/>
    <w:rsid w:val="003D3B13"/>
    <w:rsid w:val="003D5052"/>
    <w:rsid w:val="003D5F25"/>
    <w:rsid w:val="003D7201"/>
    <w:rsid w:val="003D76AA"/>
    <w:rsid w:val="003E085B"/>
    <w:rsid w:val="003E1C0C"/>
    <w:rsid w:val="003E29E3"/>
    <w:rsid w:val="003E36AF"/>
    <w:rsid w:val="003E49FC"/>
    <w:rsid w:val="003E6546"/>
    <w:rsid w:val="003E68EA"/>
    <w:rsid w:val="003E6C1F"/>
    <w:rsid w:val="003E76D6"/>
    <w:rsid w:val="003E7A94"/>
    <w:rsid w:val="003F0947"/>
    <w:rsid w:val="003F11AB"/>
    <w:rsid w:val="003F1B7E"/>
    <w:rsid w:val="003F36BA"/>
    <w:rsid w:val="003F45D6"/>
    <w:rsid w:val="003F52B7"/>
    <w:rsid w:val="003F6BA7"/>
    <w:rsid w:val="003F799E"/>
    <w:rsid w:val="003F7F33"/>
    <w:rsid w:val="004000FF"/>
    <w:rsid w:val="00403F7B"/>
    <w:rsid w:val="004043D7"/>
    <w:rsid w:val="004051A4"/>
    <w:rsid w:val="0040599D"/>
    <w:rsid w:val="00405BF1"/>
    <w:rsid w:val="0041010A"/>
    <w:rsid w:val="0041161A"/>
    <w:rsid w:val="0041213C"/>
    <w:rsid w:val="00412630"/>
    <w:rsid w:val="00412D95"/>
    <w:rsid w:val="00417701"/>
    <w:rsid w:val="00417CB1"/>
    <w:rsid w:val="004207A1"/>
    <w:rsid w:val="00420D74"/>
    <w:rsid w:val="004248E0"/>
    <w:rsid w:val="00424A46"/>
    <w:rsid w:val="004259A7"/>
    <w:rsid w:val="00426127"/>
    <w:rsid w:val="004275E1"/>
    <w:rsid w:val="00427992"/>
    <w:rsid w:val="00430CFD"/>
    <w:rsid w:val="004311D9"/>
    <w:rsid w:val="00431D30"/>
    <w:rsid w:val="0043211C"/>
    <w:rsid w:val="0043246D"/>
    <w:rsid w:val="004333F2"/>
    <w:rsid w:val="00433438"/>
    <w:rsid w:val="00433D78"/>
    <w:rsid w:val="00433F55"/>
    <w:rsid w:val="00435ADE"/>
    <w:rsid w:val="0043617A"/>
    <w:rsid w:val="00436BC4"/>
    <w:rsid w:val="00440C33"/>
    <w:rsid w:val="00440DC3"/>
    <w:rsid w:val="00441909"/>
    <w:rsid w:val="00442224"/>
    <w:rsid w:val="004425F8"/>
    <w:rsid w:val="00443E9F"/>
    <w:rsid w:val="004461F8"/>
    <w:rsid w:val="0044653E"/>
    <w:rsid w:val="00446649"/>
    <w:rsid w:val="00450D81"/>
    <w:rsid w:val="0045256C"/>
    <w:rsid w:val="00453108"/>
    <w:rsid w:val="00453114"/>
    <w:rsid w:val="004532CE"/>
    <w:rsid w:val="00453369"/>
    <w:rsid w:val="00453B77"/>
    <w:rsid w:val="004545A0"/>
    <w:rsid w:val="004557BF"/>
    <w:rsid w:val="004557E1"/>
    <w:rsid w:val="004560A0"/>
    <w:rsid w:val="004561F7"/>
    <w:rsid w:val="00457468"/>
    <w:rsid w:val="00457694"/>
    <w:rsid w:val="004579E2"/>
    <w:rsid w:val="00460268"/>
    <w:rsid w:val="004621DD"/>
    <w:rsid w:val="00465915"/>
    <w:rsid w:val="00466007"/>
    <w:rsid w:val="00466564"/>
    <w:rsid w:val="0046698F"/>
    <w:rsid w:val="00467892"/>
    <w:rsid w:val="00470307"/>
    <w:rsid w:val="00470902"/>
    <w:rsid w:val="00470EA3"/>
    <w:rsid w:val="00471CC9"/>
    <w:rsid w:val="0047308D"/>
    <w:rsid w:val="00474BF0"/>
    <w:rsid w:val="00475F31"/>
    <w:rsid w:val="00476774"/>
    <w:rsid w:val="004779FA"/>
    <w:rsid w:val="00477C06"/>
    <w:rsid w:val="004800D9"/>
    <w:rsid w:val="00483270"/>
    <w:rsid w:val="0048353C"/>
    <w:rsid w:val="00484B7F"/>
    <w:rsid w:val="00486C5E"/>
    <w:rsid w:val="004879F9"/>
    <w:rsid w:val="00487E52"/>
    <w:rsid w:val="00491161"/>
    <w:rsid w:val="004912DF"/>
    <w:rsid w:val="004923CC"/>
    <w:rsid w:val="00492DB4"/>
    <w:rsid w:val="004940BA"/>
    <w:rsid w:val="0049492F"/>
    <w:rsid w:val="00495F6B"/>
    <w:rsid w:val="0049640E"/>
    <w:rsid w:val="00497186"/>
    <w:rsid w:val="00497FC5"/>
    <w:rsid w:val="004A15EF"/>
    <w:rsid w:val="004A1D72"/>
    <w:rsid w:val="004A28D9"/>
    <w:rsid w:val="004A2FC8"/>
    <w:rsid w:val="004A3DC4"/>
    <w:rsid w:val="004A4E87"/>
    <w:rsid w:val="004A5B19"/>
    <w:rsid w:val="004A657A"/>
    <w:rsid w:val="004A7062"/>
    <w:rsid w:val="004A77BC"/>
    <w:rsid w:val="004B03DD"/>
    <w:rsid w:val="004B0D3A"/>
    <w:rsid w:val="004B0E0B"/>
    <w:rsid w:val="004B1372"/>
    <w:rsid w:val="004B2D1C"/>
    <w:rsid w:val="004B3435"/>
    <w:rsid w:val="004B45FD"/>
    <w:rsid w:val="004B5F27"/>
    <w:rsid w:val="004B675D"/>
    <w:rsid w:val="004B6CD1"/>
    <w:rsid w:val="004C047F"/>
    <w:rsid w:val="004C1017"/>
    <w:rsid w:val="004C1E27"/>
    <w:rsid w:val="004C28AE"/>
    <w:rsid w:val="004C3334"/>
    <w:rsid w:val="004C51B1"/>
    <w:rsid w:val="004C5579"/>
    <w:rsid w:val="004C5619"/>
    <w:rsid w:val="004C6A41"/>
    <w:rsid w:val="004C7709"/>
    <w:rsid w:val="004D0CBC"/>
    <w:rsid w:val="004D135D"/>
    <w:rsid w:val="004D1E79"/>
    <w:rsid w:val="004D2BA4"/>
    <w:rsid w:val="004D426F"/>
    <w:rsid w:val="004D6FF2"/>
    <w:rsid w:val="004E0882"/>
    <w:rsid w:val="004E0B71"/>
    <w:rsid w:val="004E39DD"/>
    <w:rsid w:val="004E3DE6"/>
    <w:rsid w:val="004E44C6"/>
    <w:rsid w:val="004E4830"/>
    <w:rsid w:val="004E4C4B"/>
    <w:rsid w:val="004E5D3C"/>
    <w:rsid w:val="004F1239"/>
    <w:rsid w:val="004F212F"/>
    <w:rsid w:val="004F326C"/>
    <w:rsid w:val="004F43DE"/>
    <w:rsid w:val="004F5A9C"/>
    <w:rsid w:val="004F6DCD"/>
    <w:rsid w:val="004F7666"/>
    <w:rsid w:val="004F7C76"/>
    <w:rsid w:val="005008A2"/>
    <w:rsid w:val="005009DF"/>
    <w:rsid w:val="00501362"/>
    <w:rsid w:val="005022EA"/>
    <w:rsid w:val="00502391"/>
    <w:rsid w:val="005029C0"/>
    <w:rsid w:val="0050413B"/>
    <w:rsid w:val="005053B5"/>
    <w:rsid w:val="00507349"/>
    <w:rsid w:val="00507773"/>
    <w:rsid w:val="00507924"/>
    <w:rsid w:val="00511120"/>
    <w:rsid w:val="00512E5C"/>
    <w:rsid w:val="005138B0"/>
    <w:rsid w:val="00513F1D"/>
    <w:rsid w:val="00514DA9"/>
    <w:rsid w:val="00515455"/>
    <w:rsid w:val="00515E50"/>
    <w:rsid w:val="00517006"/>
    <w:rsid w:val="0051750E"/>
    <w:rsid w:val="005222C3"/>
    <w:rsid w:val="00524DE8"/>
    <w:rsid w:val="00525673"/>
    <w:rsid w:val="00525ADF"/>
    <w:rsid w:val="00526995"/>
    <w:rsid w:val="00526D4F"/>
    <w:rsid w:val="0052760D"/>
    <w:rsid w:val="00527643"/>
    <w:rsid w:val="005305B8"/>
    <w:rsid w:val="0053173A"/>
    <w:rsid w:val="00531868"/>
    <w:rsid w:val="0053268D"/>
    <w:rsid w:val="00532B86"/>
    <w:rsid w:val="00532DCF"/>
    <w:rsid w:val="0053367D"/>
    <w:rsid w:val="0053467D"/>
    <w:rsid w:val="005347EF"/>
    <w:rsid w:val="00536086"/>
    <w:rsid w:val="00536AEE"/>
    <w:rsid w:val="00537F32"/>
    <w:rsid w:val="00541F3E"/>
    <w:rsid w:val="005423D7"/>
    <w:rsid w:val="00543808"/>
    <w:rsid w:val="0054582A"/>
    <w:rsid w:val="00547402"/>
    <w:rsid w:val="0054776F"/>
    <w:rsid w:val="0055099A"/>
    <w:rsid w:val="0055175A"/>
    <w:rsid w:val="0055192A"/>
    <w:rsid w:val="00551A2F"/>
    <w:rsid w:val="005526F0"/>
    <w:rsid w:val="00553B0E"/>
    <w:rsid w:val="00554B4C"/>
    <w:rsid w:val="00557883"/>
    <w:rsid w:val="00562C00"/>
    <w:rsid w:val="0056466D"/>
    <w:rsid w:val="00564DA0"/>
    <w:rsid w:val="005658DF"/>
    <w:rsid w:val="00565A58"/>
    <w:rsid w:val="005660F1"/>
    <w:rsid w:val="0056745A"/>
    <w:rsid w:val="00567DFE"/>
    <w:rsid w:val="005704FE"/>
    <w:rsid w:val="005725B4"/>
    <w:rsid w:val="00574EA4"/>
    <w:rsid w:val="005768F8"/>
    <w:rsid w:val="0057791C"/>
    <w:rsid w:val="00577CC2"/>
    <w:rsid w:val="00581B4E"/>
    <w:rsid w:val="005822C5"/>
    <w:rsid w:val="0058418F"/>
    <w:rsid w:val="0058773B"/>
    <w:rsid w:val="00587E45"/>
    <w:rsid w:val="00590084"/>
    <w:rsid w:val="00590225"/>
    <w:rsid w:val="00590EA2"/>
    <w:rsid w:val="00591D3F"/>
    <w:rsid w:val="00591E4E"/>
    <w:rsid w:val="00593CA1"/>
    <w:rsid w:val="0059585A"/>
    <w:rsid w:val="0059610E"/>
    <w:rsid w:val="00596ED6"/>
    <w:rsid w:val="005A1D54"/>
    <w:rsid w:val="005A3421"/>
    <w:rsid w:val="005A48C3"/>
    <w:rsid w:val="005A4DAB"/>
    <w:rsid w:val="005A50D4"/>
    <w:rsid w:val="005A591D"/>
    <w:rsid w:val="005A6F29"/>
    <w:rsid w:val="005A7812"/>
    <w:rsid w:val="005B1713"/>
    <w:rsid w:val="005B2776"/>
    <w:rsid w:val="005B3379"/>
    <w:rsid w:val="005B4F0C"/>
    <w:rsid w:val="005B51A4"/>
    <w:rsid w:val="005B5A35"/>
    <w:rsid w:val="005B5EE8"/>
    <w:rsid w:val="005B6194"/>
    <w:rsid w:val="005C0876"/>
    <w:rsid w:val="005C0C62"/>
    <w:rsid w:val="005C6D8A"/>
    <w:rsid w:val="005C7C75"/>
    <w:rsid w:val="005D0CAF"/>
    <w:rsid w:val="005D103F"/>
    <w:rsid w:val="005D1700"/>
    <w:rsid w:val="005D246C"/>
    <w:rsid w:val="005D329A"/>
    <w:rsid w:val="005D33EF"/>
    <w:rsid w:val="005D4523"/>
    <w:rsid w:val="005D6E5F"/>
    <w:rsid w:val="005D774E"/>
    <w:rsid w:val="005D7BFA"/>
    <w:rsid w:val="005E03E5"/>
    <w:rsid w:val="005E07F9"/>
    <w:rsid w:val="005E084F"/>
    <w:rsid w:val="005E289B"/>
    <w:rsid w:val="005E393D"/>
    <w:rsid w:val="005E4193"/>
    <w:rsid w:val="005E485B"/>
    <w:rsid w:val="005E5524"/>
    <w:rsid w:val="005E5609"/>
    <w:rsid w:val="005F0402"/>
    <w:rsid w:val="005F0D63"/>
    <w:rsid w:val="005F29E1"/>
    <w:rsid w:val="005F2C28"/>
    <w:rsid w:val="005F32D8"/>
    <w:rsid w:val="005F5B5F"/>
    <w:rsid w:val="006027EA"/>
    <w:rsid w:val="0060314B"/>
    <w:rsid w:val="0060330C"/>
    <w:rsid w:val="0060480B"/>
    <w:rsid w:val="00604CAC"/>
    <w:rsid w:val="0060540B"/>
    <w:rsid w:val="006071C7"/>
    <w:rsid w:val="006074D7"/>
    <w:rsid w:val="00611F9F"/>
    <w:rsid w:val="006137BC"/>
    <w:rsid w:val="00613818"/>
    <w:rsid w:val="00613995"/>
    <w:rsid w:val="00616D0B"/>
    <w:rsid w:val="00617144"/>
    <w:rsid w:val="00620A82"/>
    <w:rsid w:val="0062252C"/>
    <w:rsid w:val="006242F9"/>
    <w:rsid w:val="0062523D"/>
    <w:rsid w:val="0062637F"/>
    <w:rsid w:val="006265C2"/>
    <w:rsid w:val="006265CD"/>
    <w:rsid w:val="006307C4"/>
    <w:rsid w:val="00633B9B"/>
    <w:rsid w:val="006347A2"/>
    <w:rsid w:val="00635D34"/>
    <w:rsid w:val="00635E48"/>
    <w:rsid w:val="006360B6"/>
    <w:rsid w:val="006367ED"/>
    <w:rsid w:val="00636C96"/>
    <w:rsid w:val="00637F18"/>
    <w:rsid w:val="00640824"/>
    <w:rsid w:val="00641247"/>
    <w:rsid w:val="006442C7"/>
    <w:rsid w:val="00644E3D"/>
    <w:rsid w:val="006452DE"/>
    <w:rsid w:val="00645804"/>
    <w:rsid w:val="00645CDD"/>
    <w:rsid w:val="00646B36"/>
    <w:rsid w:val="00646BBC"/>
    <w:rsid w:val="00647026"/>
    <w:rsid w:val="00652C22"/>
    <w:rsid w:val="006542EE"/>
    <w:rsid w:val="00657E00"/>
    <w:rsid w:val="006672A7"/>
    <w:rsid w:val="0066768B"/>
    <w:rsid w:val="00667899"/>
    <w:rsid w:val="00667A72"/>
    <w:rsid w:val="0067025B"/>
    <w:rsid w:val="006706D1"/>
    <w:rsid w:val="00670786"/>
    <w:rsid w:val="00671E2F"/>
    <w:rsid w:val="00673512"/>
    <w:rsid w:val="00673AB5"/>
    <w:rsid w:val="0067488E"/>
    <w:rsid w:val="006759CA"/>
    <w:rsid w:val="00680D2C"/>
    <w:rsid w:val="00681705"/>
    <w:rsid w:val="006836C0"/>
    <w:rsid w:val="00683D9B"/>
    <w:rsid w:val="006844E6"/>
    <w:rsid w:val="006860F4"/>
    <w:rsid w:val="006869DB"/>
    <w:rsid w:val="00687000"/>
    <w:rsid w:val="0069081D"/>
    <w:rsid w:val="00690AD7"/>
    <w:rsid w:val="00691131"/>
    <w:rsid w:val="00691134"/>
    <w:rsid w:val="0069197B"/>
    <w:rsid w:val="006927E3"/>
    <w:rsid w:val="0069337E"/>
    <w:rsid w:val="0069447B"/>
    <w:rsid w:val="00695055"/>
    <w:rsid w:val="00695287"/>
    <w:rsid w:val="00695907"/>
    <w:rsid w:val="00696434"/>
    <w:rsid w:val="006975A2"/>
    <w:rsid w:val="00697C91"/>
    <w:rsid w:val="006A1EB1"/>
    <w:rsid w:val="006A3CC7"/>
    <w:rsid w:val="006A3E9E"/>
    <w:rsid w:val="006A4192"/>
    <w:rsid w:val="006A5A55"/>
    <w:rsid w:val="006A6431"/>
    <w:rsid w:val="006A6660"/>
    <w:rsid w:val="006A7FCD"/>
    <w:rsid w:val="006B07D0"/>
    <w:rsid w:val="006B0AE0"/>
    <w:rsid w:val="006B1499"/>
    <w:rsid w:val="006B15B3"/>
    <w:rsid w:val="006B350A"/>
    <w:rsid w:val="006B4D7A"/>
    <w:rsid w:val="006B4F8C"/>
    <w:rsid w:val="006B578A"/>
    <w:rsid w:val="006C00CD"/>
    <w:rsid w:val="006C08EC"/>
    <w:rsid w:val="006C18CB"/>
    <w:rsid w:val="006C1C6C"/>
    <w:rsid w:val="006C2173"/>
    <w:rsid w:val="006C2878"/>
    <w:rsid w:val="006C3849"/>
    <w:rsid w:val="006C7E9B"/>
    <w:rsid w:val="006D174B"/>
    <w:rsid w:val="006D3BA8"/>
    <w:rsid w:val="006D5214"/>
    <w:rsid w:val="006D5320"/>
    <w:rsid w:val="006D7EED"/>
    <w:rsid w:val="006E0F98"/>
    <w:rsid w:val="006E213C"/>
    <w:rsid w:val="006E233D"/>
    <w:rsid w:val="006E310F"/>
    <w:rsid w:val="006E3919"/>
    <w:rsid w:val="006E51D0"/>
    <w:rsid w:val="006E538F"/>
    <w:rsid w:val="006E659B"/>
    <w:rsid w:val="006E6613"/>
    <w:rsid w:val="006E7BE4"/>
    <w:rsid w:val="006F063A"/>
    <w:rsid w:val="006F0CFB"/>
    <w:rsid w:val="006F23BC"/>
    <w:rsid w:val="006F280B"/>
    <w:rsid w:val="006F4ABA"/>
    <w:rsid w:val="006F52F9"/>
    <w:rsid w:val="006F559C"/>
    <w:rsid w:val="006F5CAD"/>
    <w:rsid w:val="006F7E67"/>
    <w:rsid w:val="007011A6"/>
    <w:rsid w:val="007014E5"/>
    <w:rsid w:val="007021AB"/>
    <w:rsid w:val="00702707"/>
    <w:rsid w:val="007046A0"/>
    <w:rsid w:val="0070588E"/>
    <w:rsid w:val="00706470"/>
    <w:rsid w:val="00706E23"/>
    <w:rsid w:val="00711E90"/>
    <w:rsid w:val="00714AF0"/>
    <w:rsid w:val="007236C5"/>
    <w:rsid w:val="007243AE"/>
    <w:rsid w:val="00724A0E"/>
    <w:rsid w:val="00724D63"/>
    <w:rsid w:val="007252E5"/>
    <w:rsid w:val="007306A0"/>
    <w:rsid w:val="00730C7B"/>
    <w:rsid w:val="00730CC7"/>
    <w:rsid w:val="00731947"/>
    <w:rsid w:val="00735AB6"/>
    <w:rsid w:val="00735D95"/>
    <w:rsid w:val="007361AF"/>
    <w:rsid w:val="00736265"/>
    <w:rsid w:val="007363D3"/>
    <w:rsid w:val="00736DFC"/>
    <w:rsid w:val="0073714B"/>
    <w:rsid w:val="00737DEE"/>
    <w:rsid w:val="0074162B"/>
    <w:rsid w:val="00741F21"/>
    <w:rsid w:val="00743E74"/>
    <w:rsid w:val="00744117"/>
    <w:rsid w:val="007446A9"/>
    <w:rsid w:val="007450F2"/>
    <w:rsid w:val="0074544F"/>
    <w:rsid w:val="007461E1"/>
    <w:rsid w:val="00747A7A"/>
    <w:rsid w:val="007504BC"/>
    <w:rsid w:val="00752C6F"/>
    <w:rsid w:val="00753289"/>
    <w:rsid w:val="00753974"/>
    <w:rsid w:val="00755972"/>
    <w:rsid w:val="007561A7"/>
    <w:rsid w:val="00756220"/>
    <w:rsid w:val="00762108"/>
    <w:rsid w:val="00762346"/>
    <w:rsid w:val="00764AEB"/>
    <w:rsid w:val="0076620F"/>
    <w:rsid w:val="00770B10"/>
    <w:rsid w:val="00771642"/>
    <w:rsid w:val="007727B2"/>
    <w:rsid w:val="00772A4A"/>
    <w:rsid w:val="00773250"/>
    <w:rsid w:val="00773CA4"/>
    <w:rsid w:val="00773DD0"/>
    <w:rsid w:val="00773FE6"/>
    <w:rsid w:val="00774A98"/>
    <w:rsid w:val="007751C1"/>
    <w:rsid w:val="00775E47"/>
    <w:rsid w:val="0077653B"/>
    <w:rsid w:val="00777578"/>
    <w:rsid w:val="007775EE"/>
    <w:rsid w:val="0077779F"/>
    <w:rsid w:val="00781173"/>
    <w:rsid w:val="007814A4"/>
    <w:rsid w:val="00781891"/>
    <w:rsid w:val="00783A54"/>
    <w:rsid w:val="007915C2"/>
    <w:rsid w:val="007926CD"/>
    <w:rsid w:val="00792A5A"/>
    <w:rsid w:val="007938CF"/>
    <w:rsid w:val="00794ABA"/>
    <w:rsid w:val="0079564F"/>
    <w:rsid w:val="00796311"/>
    <w:rsid w:val="0079697D"/>
    <w:rsid w:val="00797E3B"/>
    <w:rsid w:val="007A03BC"/>
    <w:rsid w:val="007A061F"/>
    <w:rsid w:val="007A06F0"/>
    <w:rsid w:val="007A0BCC"/>
    <w:rsid w:val="007A0E24"/>
    <w:rsid w:val="007A22D6"/>
    <w:rsid w:val="007A22DD"/>
    <w:rsid w:val="007A25B8"/>
    <w:rsid w:val="007A28AC"/>
    <w:rsid w:val="007A2CD2"/>
    <w:rsid w:val="007A7AB6"/>
    <w:rsid w:val="007B1608"/>
    <w:rsid w:val="007B2548"/>
    <w:rsid w:val="007B25E5"/>
    <w:rsid w:val="007B29AA"/>
    <w:rsid w:val="007B3F32"/>
    <w:rsid w:val="007B5192"/>
    <w:rsid w:val="007B6392"/>
    <w:rsid w:val="007B6A01"/>
    <w:rsid w:val="007B6C9B"/>
    <w:rsid w:val="007B70D0"/>
    <w:rsid w:val="007B74B1"/>
    <w:rsid w:val="007C0DC6"/>
    <w:rsid w:val="007C19A0"/>
    <w:rsid w:val="007C2D02"/>
    <w:rsid w:val="007C4792"/>
    <w:rsid w:val="007C4CFE"/>
    <w:rsid w:val="007C53C9"/>
    <w:rsid w:val="007C5F12"/>
    <w:rsid w:val="007C70D5"/>
    <w:rsid w:val="007C7B99"/>
    <w:rsid w:val="007C7FBB"/>
    <w:rsid w:val="007D00DA"/>
    <w:rsid w:val="007D081B"/>
    <w:rsid w:val="007D0971"/>
    <w:rsid w:val="007D0DE6"/>
    <w:rsid w:val="007D0F42"/>
    <w:rsid w:val="007D2393"/>
    <w:rsid w:val="007D36F0"/>
    <w:rsid w:val="007D37BE"/>
    <w:rsid w:val="007D53C7"/>
    <w:rsid w:val="007D54B4"/>
    <w:rsid w:val="007D7451"/>
    <w:rsid w:val="007E0FF4"/>
    <w:rsid w:val="007E3470"/>
    <w:rsid w:val="007E4FFA"/>
    <w:rsid w:val="007E714C"/>
    <w:rsid w:val="007F1BDF"/>
    <w:rsid w:val="007F583A"/>
    <w:rsid w:val="008007A5"/>
    <w:rsid w:val="00801C45"/>
    <w:rsid w:val="00802E50"/>
    <w:rsid w:val="008038A4"/>
    <w:rsid w:val="00805043"/>
    <w:rsid w:val="00805636"/>
    <w:rsid w:val="008066EB"/>
    <w:rsid w:val="008110AE"/>
    <w:rsid w:val="00812778"/>
    <w:rsid w:val="00812A64"/>
    <w:rsid w:val="00812F06"/>
    <w:rsid w:val="00812F46"/>
    <w:rsid w:val="008131DC"/>
    <w:rsid w:val="008133D3"/>
    <w:rsid w:val="00813C16"/>
    <w:rsid w:val="00813CFB"/>
    <w:rsid w:val="00815373"/>
    <w:rsid w:val="00815451"/>
    <w:rsid w:val="00816277"/>
    <w:rsid w:val="00816A7A"/>
    <w:rsid w:val="00816BAE"/>
    <w:rsid w:val="00820478"/>
    <w:rsid w:val="008222FB"/>
    <w:rsid w:val="00824DF2"/>
    <w:rsid w:val="008253CB"/>
    <w:rsid w:val="00826F12"/>
    <w:rsid w:val="00826F9D"/>
    <w:rsid w:val="00827D6D"/>
    <w:rsid w:val="008328C4"/>
    <w:rsid w:val="00832957"/>
    <w:rsid w:val="00833050"/>
    <w:rsid w:val="00833B49"/>
    <w:rsid w:val="00834770"/>
    <w:rsid w:val="00835471"/>
    <w:rsid w:val="008363F6"/>
    <w:rsid w:val="00840F03"/>
    <w:rsid w:val="00842397"/>
    <w:rsid w:val="0084277B"/>
    <w:rsid w:val="00842A77"/>
    <w:rsid w:val="00843619"/>
    <w:rsid w:val="008442C6"/>
    <w:rsid w:val="00844A51"/>
    <w:rsid w:val="00844BF5"/>
    <w:rsid w:val="00844CB7"/>
    <w:rsid w:val="00845F0D"/>
    <w:rsid w:val="008465A0"/>
    <w:rsid w:val="00846730"/>
    <w:rsid w:val="00846D85"/>
    <w:rsid w:val="00847642"/>
    <w:rsid w:val="008477A3"/>
    <w:rsid w:val="008516E9"/>
    <w:rsid w:val="00852CE0"/>
    <w:rsid w:val="008544C8"/>
    <w:rsid w:val="00855CE3"/>
    <w:rsid w:val="0085605E"/>
    <w:rsid w:val="00861E90"/>
    <w:rsid w:val="00862264"/>
    <w:rsid w:val="008625BD"/>
    <w:rsid w:val="00862D80"/>
    <w:rsid w:val="008633B1"/>
    <w:rsid w:val="008635CF"/>
    <w:rsid w:val="00863E9F"/>
    <w:rsid w:val="008650A7"/>
    <w:rsid w:val="00865202"/>
    <w:rsid w:val="008653CA"/>
    <w:rsid w:val="00872F32"/>
    <w:rsid w:val="00873057"/>
    <w:rsid w:val="0087314C"/>
    <w:rsid w:val="008738AA"/>
    <w:rsid w:val="008741D6"/>
    <w:rsid w:val="00875282"/>
    <w:rsid w:val="00875486"/>
    <w:rsid w:val="00876149"/>
    <w:rsid w:val="0087626D"/>
    <w:rsid w:val="00876F57"/>
    <w:rsid w:val="00877411"/>
    <w:rsid w:val="00880004"/>
    <w:rsid w:val="00881565"/>
    <w:rsid w:val="00882B8B"/>
    <w:rsid w:val="0088315F"/>
    <w:rsid w:val="008839AA"/>
    <w:rsid w:val="008841EC"/>
    <w:rsid w:val="00884EF7"/>
    <w:rsid w:val="00885845"/>
    <w:rsid w:val="008863E0"/>
    <w:rsid w:val="0088666E"/>
    <w:rsid w:val="008902D5"/>
    <w:rsid w:val="00890979"/>
    <w:rsid w:val="00890AF1"/>
    <w:rsid w:val="00891125"/>
    <w:rsid w:val="008917C9"/>
    <w:rsid w:val="00891B6A"/>
    <w:rsid w:val="00891C97"/>
    <w:rsid w:val="00893C0E"/>
    <w:rsid w:val="008961D3"/>
    <w:rsid w:val="008964CF"/>
    <w:rsid w:val="00896E49"/>
    <w:rsid w:val="008A09C0"/>
    <w:rsid w:val="008A2AE3"/>
    <w:rsid w:val="008A426F"/>
    <w:rsid w:val="008A4340"/>
    <w:rsid w:val="008A5BAC"/>
    <w:rsid w:val="008B04C6"/>
    <w:rsid w:val="008B05DB"/>
    <w:rsid w:val="008B1410"/>
    <w:rsid w:val="008B6EB2"/>
    <w:rsid w:val="008B6FD4"/>
    <w:rsid w:val="008B7105"/>
    <w:rsid w:val="008B7B37"/>
    <w:rsid w:val="008C0B5A"/>
    <w:rsid w:val="008C0D36"/>
    <w:rsid w:val="008C3F6E"/>
    <w:rsid w:val="008C4542"/>
    <w:rsid w:val="008C4F4B"/>
    <w:rsid w:val="008C5903"/>
    <w:rsid w:val="008C5CCE"/>
    <w:rsid w:val="008C5FFD"/>
    <w:rsid w:val="008C61D6"/>
    <w:rsid w:val="008C7365"/>
    <w:rsid w:val="008D0ADF"/>
    <w:rsid w:val="008D126D"/>
    <w:rsid w:val="008D22D8"/>
    <w:rsid w:val="008D2A2A"/>
    <w:rsid w:val="008D7D52"/>
    <w:rsid w:val="008E0469"/>
    <w:rsid w:val="008E0C4D"/>
    <w:rsid w:val="008E25DF"/>
    <w:rsid w:val="008E334C"/>
    <w:rsid w:val="008E3945"/>
    <w:rsid w:val="008E42E5"/>
    <w:rsid w:val="008E4A38"/>
    <w:rsid w:val="008E5DD4"/>
    <w:rsid w:val="008E7280"/>
    <w:rsid w:val="008E7E6A"/>
    <w:rsid w:val="008E7F60"/>
    <w:rsid w:val="008F0074"/>
    <w:rsid w:val="008F375B"/>
    <w:rsid w:val="008F5202"/>
    <w:rsid w:val="008F52C5"/>
    <w:rsid w:val="008F576B"/>
    <w:rsid w:val="008F6068"/>
    <w:rsid w:val="008F6A5F"/>
    <w:rsid w:val="008F7AC5"/>
    <w:rsid w:val="008F7F14"/>
    <w:rsid w:val="00902B0C"/>
    <w:rsid w:val="00902EA9"/>
    <w:rsid w:val="009036E3"/>
    <w:rsid w:val="00903DCE"/>
    <w:rsid w:val="00905469"/>
    <w:rsid w:val="009063C2"/>
    <w:rsid w:val="00907380"/>
    <w:rsid w:val="009141FB"/>
    <w:rsid w:val="009153BD"/>
    <w:rsid w:val="00916940"/>
    <w:rsid w:val="00920231"/>
    <w:rsid w:val="00920937"/>
    <w:rsid w:val="00920CC1"/>
    <w:rsid w:val="00922580"/>
    <w:rsid w:val="0092308A"/>
    <w:rsid w:val="0092540B"/>
    <w:rsid w:val="009271E4"/>
    <w:rsid w:val="0093087C"/>
    <w:rsid w:val="009318B9"/>
    <w:rsid w:val="00931C02"/>
    <w:rsid w:val="009321E3"/>
    <w:rsid w:val="00934776"/>
    <w:rsid w:val="00937796"/>
    <w:rsid w:val="00937AC3"/>
    <w:rsid w:val="00943EAC"/>
    <w:rsid w:val="00946DD3"/>
    <w:rsid w:val="00953CD6"/>
    <w:rsid w:val="00954258"/>
    <w:rsid w:val="009562F5"/>
    <w:rsid w:val="00957ECE"/>
    <w:rsid w:val="00960036"/>
    <w:rsid w:val="0096103D"/>
    <w:rsid w:val="009613D1"/>
    <w:rsid w:val="009648A5"/>
    <w:rsid w:val="00964E4A"/>
    <w:rsid w:val="00967174"/>
    <w:rsid w:val="00970A9C"/>
    <w:rsid w:val="009724B8"/>
    <w:rsid w:val="00973099"/>
    <w:rsid w:val="00973A7F"/>
    <w:rsid w:val="0097497A"/>
    <w:rsid w:val="00974F3E"/>
    <w:rsid w:val="00974F8B"/>
    <w:rsid w:val="0097541B"/>
    <w:rsid w:val="00976948"/>
    <w:rsid w:val="00977044"/>
    <w:rsid w:val="00980D15"/>
    <w:rsid w:val="00981FED"/>
    <w:rsid w:val="00983027"/>
    <w:rsid w:val="00983CF7"/>
    <w:rsid w:val="009842F7"/>
    <w:rsid w:val="00985906"/>
    <w:rsid w:val="00985A0F"/>
    <w:rsid w:val="009863FD"/>
    <w:rsid w:val="00986ED4"/>
    <w:rsid w:val="00991182"/>
    <w:rsid w:val="00991C11"/>
    <w:rsid w:val="00993774"/>
    <w:rsid w:val="00995D65"/>
    <w:rsid w:val="0099624F"/>
    <w:rsid w:val="00997C65"/>
    <w:rsid w:val="009A1971"/>
    <w:rsid w:val="009A506F"/>
    <w:rsid w:val="009A54E7"/>
    <w:rsid w:val="009A7699"/>
    <w:rsid w:val="009A7757"/>
    <w:rsid w:val="009A7CC0"/>
    <w:rsid w:val="009B005B"/>
    <w:rsid w:val="009B0593"/>
    <w:rsid w:val="009B1117"/>
    <w:rsid w:val="009B141B"/>
    <w:rsid w:val="009B3347"/>
    <w:rsid w:val="009B41EB"/>
    <w:rsid w:val="009B5347"/>
    <w:rsid w:val="009B56E0"/>
    <w:rsid w:val="009B674D"/>
    <w:rsid w:val="009B798B"/>
    <w:rsid w:val="009B7D24"/>
    <w:rsid w:val="009C0687"/>
    <w:rsid w:val="009C1457"/>
    <w:rsid w:val="009C1E39"/>
    <w:rsid w:val="009C2367"/>
    <w:rsid w:val="009C43C7"/>
    <w:rsid w:val="009C62F3"/>
    <w:rsid w:val="009C7A59"/>
    <w:rsid w:val="009D20A8"/>
    <w:rsid w:val="009D234D"/>
    <w:rsid w:val="009D2D59"/>
    <w:rsid w:val="009D5340"/>
    <w:rsid w:val="009D5509"/>
    <w:rsid w:val="009D59F1"/>
    <w:rsid w:val="009D5E1B"/>
    <w:rsid w:val="009D6358"/>
    <w:rsid w:val="009D7B57"/>
    <w:rsid w:val="009D7CBA"/>
    <w:rsid w:val="009E186A"/>
    <w:rsid w:val="009E1AA5"/>
    <w:rsid w:val="009E26D1"/>
    <w:rsid w:val="009E3088"/>
    <w:rsid w:val="009E3B68"/>
    <w:rsid w:val="009E3FAF"/>
    <w:rsid w:val="009E47F4"/>
    <w:rsid w:val="009E4C52"/>
    <w:rsid w:val="009E5397"/>
    <w:rsid w:val="009E6EE1"/>
    <w:rsid w:val="009E794C"/>
    <w:rsid w:val="009F0741"/>
    <w:rsid w:val="009F1E6D"/>
    <w:rsid w:val="009F1F2C"/>
    <w:rsid w:val="009F4882"/>
    <w:rsid w:val="009F56F6"/>
    <w:rsid w:val="009F5875"/>
    <w:rsid w:val="009F5B6D"/>
    <w:rsid w:val="009F5CEF"/>
    <w:rsid w:val="009F602C"/>
    <w:rsid w:val="009F6C6E"/>
    <w:rsid w:val="009F7670"/>
    <w:rsid w:val="00A0013E"/>
    <w:rsid w:val="00A008F8"/>
    <w:rsid w:val="00A02FF6"/>
    <w:rsid w:val="00A03EC2"/>
    <w:rsid w:val="00A0449E"/>
    <w:rsid w:val="00A04670"/>
    <w:rsid w:val="00A04F20"/>
    <w:rsid w:val="00A04F98"/>
    <w:rsid w:val="00A0587F"/>
    <w:rsid w:val="00A06C09"/>
    <w:rsid w:val="00A106C4"/>
    <w:rsid w:val="00A107E2"/>
    <w:rsid w:val="00A13D0D"/>
    <w:rsid w:val="00A15E91"/>
    <w:rsid w:val="00A172B1"/>
    <w:rsid w:val="00A20816"/>
    <w:rsid w:val="00A21276"/>
    <w:rsid w:val="00A2457E"/>
    <w:rsid w:val="00A24B00"/>
    <w:rsid w:val="00A24D8F"/>
    <w:rsid w:val="00A2571A"/>
    <w:rsid w:val="00A269EB"/>
    <w:rsid w:val="00A26BE5"/>
    <w:rsid w:val="00A27480"/>
    <w:rsid w:val="00A27907"/>
    <w:rsid w:val="00A27F6F"/>
    <w:rsid w:val="00A3153A"/>
    <w:rsid w:val="00A31D2B"/>
    <w:rsid w:val="00A32048"/>
    <w:rsid w:val="00A32EAA"/>
    <w:rsid w:val="00A34163"/>
    <w:rsid w:val="00A35A4F"/>
    <w:rsid w:val="00A35A50"/>
    <w:rsid w:val="00A37816"/>
    <w:rsid w:val="00A37FBF"/>
    <w:rsid w:val="00A406D4"/>
    <w:rsid w:val="00A407CA"/>
    <w:rsid w:val="00A40B77"/>
    <w:rsid w:val="00A40F66"/>
    <w:rsid w:val="00A4196F"/>
    <w:rsid w:val="00A432E9"/>
    <w:rsid w:val="00A45E7D"/>
    <w:rsid w:val="00A4714E"/>
    <w:rsid w:val="00A47B7A"/>
    <w:rsid w:val="00A50BF2"/>
    <w:rsid w:val="00A50CAC"/>
    <w:rsid w:val="00A511D1"/>
    <w:rsid w:val="00A51A3D"/>
    <w:rsid w:val="00A52D4F"/>
    <w:rsid w:val="00A5330B"/>
    <w:rsid w:val="00A54C8B"/>
    <w:rsid w:val="00A55350"/>
    <w:rsid w:val="00A56110"/>
    <w:rsid w:val="00A603D1"/>
    <w:rsid w:val="00A60C5F"/>
    <w:rsid w:val="00A6477A"/>
    <w:rsid w:val="00A64EDC"/>
    <w:rsid w:val="00A7157D"/>
    <w:rsid w:val="00A718E0"/>
    <w:rsid w:val="00A727A3"/>
    <w:rsid w:val="00A73F48"/>
    <w:rsid w:val="00A74561"/>
    <w:rsid w:val="00A75D28"/>
    <w:rsid w:val="00A75DEC"/>
    <w:rsid w:val="00A77103"/>
    <w:rsid w:val="00A80D27"/>
    <w:rsid w:val="00A856C7"/>
    <w:rsid w:val="00A86271"/>
    <w:rsid w:val="00A86600"/>
    <w:rsid w:val="00A87833"/>
    <w:rsid w:val="00A9008B"/>
    <w:rsid w:val="00A92A6B"/>
    <w:rsid w:val="00A930F8"/>
    <w:rsid w:val="00A94CE7"/>
    <w:rsid w:val="00A95CA7"/>
    <w:rsid w:val="00A96141"/>
    <w:rsid w:val="00A9678C"/>
    <w:rsid w:val="00A96A63"/>
    <w:rsid w:val="00A9706B"/>
    <w:rsid w:val="00A97A41"/>
    <w:rsid w:val="00AA10A9"/>
    <w:rsid w:val="00AA7CBB"/>
    <w:rsid w:val="00AB0CA0"/>
    <w:rsid w:val="00AB0E89"/>
    <w:rsid w:val="00AB10BD"/>
    <w:rsid w:val="00AB10F1"/>
    <w:rsid w:val="00AB13A0"/>
    <w:rsid w:val="00AB13D8"/>
    <w:rsid w:val="00AB1A15"/>
    <w:rsid w:val="00AB2E8A"/>
    <w:rsid w:val="00AB2F4B"/>
    <w:rsid w:val="00AB4DE9"/>
    <w:rsid w:val="00AB5273"/>
    <w:rsid w:val="00AB5372"/>
    <w:rsid w:val="00AB6296"/>
    <w:rsid w:val="00AC0033"/>
    <w:rsid w:val="00AC00A0"/>
    <w:rsid w:val="00AC06EB"/>
    <w:rsid w:val="00AC07FC"/>
    <w:rsid w:val="00AC1068"/>
    <w:rsid w:val="00AC1608"/>
    <w:rsid w:val="00AC1EBC"/>
    <w:rsid w:val="00AC2CDE"/>
    <w:rsid w:val="00AC33BB"/>
    <w:rsid w:val="00AC6647"/>
    <w:rsid w:val="00AD0AE3"/>
    <w:rsid w:val="00AD1DAF"/>
    <w:rsid w:val="00AD283D"/>
    <w:rsid w:val="00AD36D7"/>
    <w:rsid w:val="00AD3CBA"/>
    <w:rsid w:val="00AD42BA"/>
    <w:rsid w:val="00AD6884"/>
    <w:rsid w:val="00AE1104"/>
    <w:rsid w:val="00AE1378"/>
    <w:rsid w:val="00AE1EBD"/>
    <w:rsid w:val="00AE3BD1"/>
    <w:rsid w:val="00AE3F07"/>
    <w:rsid w:val="00AE4340"/>
    <w:rsid w:val="00AE4658"/>
    <w:rsid w:val="00AE5E3C"/>
    <w:rsid w:val="00AE7BAD"/>
    <w:rsid w:val="00AF2A23"/>
    <w:rsid w:val="00AF3470"/>
    <w:rsid w:val="00AF41E3"/>
    <w:rsid w:val="00AF6305"/>
    <w:rsid w:val="00AF67F3"/>
    <w:rsid w:val="00B0384E"/>
    <w:rsid w:val="00B045ED"/>
    <w:rsid w:val="00B0541D"/>
    <w:rsid w:val="00B05AF4"/>
    <w:rsid w:val="00B06227"/>
    <w:rsid w:val="00B06680"/>
    <w:rsid w:val="00B06F4E"/>
    <w:rsid w:val="00B11B12"/>
    <w:rsid w:val="00B11B1C"/>
    <w:rsid w:val="00B12D02"/>
    <w:rsid w:val="00B15A48"/>
    <w:rsid w:val="00B15A85"/>
    <w:rsid w:val="00B16204"/>
    <w:rsid w:val="00B16922"/>
    <w:rsid w:val="00B178B3"/>
    <w:rsid w:val="00B179FF"/>
    <w:rsid w:val="00B20AC8"/>
    <w:rsid w:val="00B20B1C"/>
    <w:rsid w:val="00B20F9D"/>
    <w:rsid w:val="00B2181F"/>
    <w:rsid w:val="00B2223C"/>
    <w:rsid w:val="00B23E95"/>
    <w:rsid w:val="00B24119"/>
    <w:rsid w:val="00B24E30"/>
    <w:rsid w:val="00B24EC4"/>
    <w:rsid w:val="00B24F86"/>
    <w:rsid w:val="00B24FF2"/>
    <w:rsid w:val="00B2596C"/>
    <w:rsid w:val="00B26FF2"/>
    <w:rsid w:val="00B302A1"/>
    <w:rsid w:val="00B315AE"/>
    <w:rsid w:val="00B32077"/>
    <w:rsid w:val="00B32638"/>
    <w:rsid w:val="00B33060"/>
    <w:rsid w:val="00B33CE1"/>
    <w:rsid w:val="00B34E94"/>
    <w:rsid w:val="00B350B0"/>
    <w:rsid w:val="00B36C93"/>
    <w:rsid w:val="00B37231"/>
    <w:rsid w:val="00B4184C"/>
    <w:rsid w:val="00B43F08"/>
    <w:rsid w:val="00B44B43"/>
    <w:rsid w:val="00B44C62"/>
    <w:rsid w:val="00B4584F"/>
    <w:rsid w:val="00B45DDE"/>
    <w:rsid w:val="00B47572"/>
    <w:rsid w:val="00B53AF4"/>
    <w:rsid w:val="00B5484B"/>
    <w:rsid w:val="00B57DE9"/>
    <w:rsid w:val="00B57EEE"/>
    <w:rsid w:val="00B60A41"/>
    <w:rsid w:val="00B60BCF"/>
    <w:rsid w:val="00B60EF0"/>
    <w:rsid w:val="00B610A1"/>
    <w:rsid w:val="00B62A1C"/>
    <w:rsid w:val="00B62D35"/>
    <w:rsid w:val="00B64701"/>
    <w:rsid w:val="00B648F9"/>
    <w:rsid w:val="00B656F4"/>
    <w:rsid w:val="00B65A06"/>
    <w:rsid w:val="00B66A0A"/>
    <w:rsid w:val="00B672AA"/>
    <w:rsid w:val="00B67C70"/>
    <w:rsid w:val="00B7027A"/>
    <w:rsid w:val="00B71345"/>
    <w:rsid w:val="00B71B93"/>
    <w:rsid w:val="00B72F94"/>
    <w:rsid w:val="00B730EC"/>
    <w:rsid w:val="00B73E49"/>
    <w:rsid w:val="00B7453A"/>
    <w:rsid w:val="00B74CB7"/>
    <w:rsid w:val="00B769D0"/>
    <w:rsid w:val="00B76F39"/>
    <w:rsid w:val="00B77967"/>
    <w:rsid w:val="00B77F5C"/>
    <w:rsid w:val="00B8139F"/>
    <w:rsid w:val="00B82ADB"/>
    <w:rsid w:val="00B82B4F"/>
    <w:rsid w:val="00B82E0A"/>
    <w:rsid w:val="00B844FD"/>
    <w:rsid w:val="00B86350"/>
    <w:rsid w:val="00B87BF7"/>
    <w:rsid w:val="00B87DA5"/>
    <w:rsid w:val="00B90786"/>
    <w:rsid w:val="00B91ACE"/>
    <w:rsid w:val="00B9226E"/>
    <w:rsid w:val="00B932D7"/>
    <w:rsid w:val="00B94F6F"/>
    <w:rsid w:val="00B9555A"/>
    <w:rsid w:val="00B958E4"/>
    <w:rsid w:val="00B95A20"/>
    <w:rsid w:val="00B96EDC"/>
    <w:rsid w:val="00B97E16"/>
    <w:rsid w:val="00BA009D"/>
    <w:rsid w:val="00BA029A"/>
    <w:rsid w:val="00BA072E"/>
    <w:rsid w:val="00BA0A84"/>
    <w:rsid w:val="00BA0DF0"/>
    <w:rsid w:val="00BA13FA"/>
    <w:rsid w:val="00BA1A12"/>
    <w:rsid w:val="00BA2F1F"/>
    <w:rsid w:val="00BA31F6"/>
    <w:rsid w:val="00BA450D"/>
    <w:rsid w:val="00BA5FFF"/>
    <w:rsid w:val="00BA7218"/>
    <w:rsid w:val="00BA772A"/>
    <w:rsid w:val="00BB0579"/>
    <w:rsid w:val="00BB1E3B"/>
    <w:rsid w:val="00BB4061"/>
    <w:rsid w:val="00BB68B5"/>
    <w:rsid w:val="00BB6E34"/>
    <w:rsid w:val="00BC00D6"/>
    <w:rsid w:val="00BC1485"/>
    <w:rsid w:val="00BC19D9"/>
    <w:rsid w:val="00BC1C08"/>
    <w:rsid w:val="00BC4030"/>
    <w:rsid w:val="00BC5A75"/>
    <w:rsid w:val="00BC6DBB"/>
    <w:rsid w:val="00BC7A79"/>
    <w:rsid w:val="00BD04A0"/>
    <w:rsid w:val="00BD18C8"/>
    <w:rsid w:val="00BD1974"/>
    <w:rsid w:val="00BD1FB3"/>
    <w:rsid w:val="00BD31DD"/>
    <w:rsid w:val="00BD37C3"/>
    <w:rsid w:val="00BD4122"/>
    <w:rsid w:val="00BD453F"/>
    <w:rsid w:val="00BD4BCB"/>
    <w:rsid w:val="00BD5430"/>
    <w:rsid w:val="00BD5CFF"/>
    <w:rsid w:val="00BD62E7"/>
    <w:rsid w:val="00BD6712"/>
    <w:rsid w:val="00BD6922"/>
    <w:rsid w:val="00BD6A70"/>
    <w:rsid w:val="00BE31D4"/>
    <w:rsid w:val="00BE3951"/>
    <w:rsid w:val="00BE3E56"/>
    <w:rsid w:val="00BE47F0"/>
    <w:rsid w:val="00BE5341"/>
    <w:rsid w:val="00BE5DBE"/>
    <w:rsid w:val="00BE5DDA"/>
    <w:rsid w:val="00BE6398"/>
    <w:rsid w:val="00BE662D"/>
    <w:rsid w:val="00BE6FF9"/>
    <w:rsid w:val="00BE72A0"/>
    <w:rsid w:val="00BE79E2"/>
    <w:rsid w:val="00BE7EA3"/>
    <w:rsid w:val="00BF0364"/>
    <w:rsid w:val="00BF43DC"/>
    <w:rsid w:val="00BF485C"/>
    <w:rsid w:val="00BF4B3B"/>
    <w:rsid w:val="00BF5361"/>
    <w:rsid w:val="00BF74DF"/>
    <w:rsid w:val="00BF763D"/>
    <w:rsid w:val="00C0027C"/>
    <w:rsid w:val="00C0077E"/>
    <w:rsid w:val="00C02641"/>
    <w:rsid w:val="00C02E37"/>
    <w:rsid w:val="00C040D1"/>
    <w:rsid w:val="00C0478F"/>
    <w:rsid w:val="00C12975"/>
    <w:rsid w:val="00C12978"/>
    <w:rsid w:val="00C133E6"/>
    <w:rsid w:val="00C13B2E"/>
    <w:rsid w:val="00C15326"/>
    <w:rsid w:val="00C1687F"/>
    <w:rsid w:val="00C173C2"/>
    <w:rsid w:val="00C20B19"/>
    <w:rsid w:val="00C2283F"/>
    <w:rsid w:val="00C2498E"/>
    <w:rsid w:val="00C252EE"/>
    <w:rsid w:val="00C2563B"/>
    <w:rsid w:val="00C26202"/>
    <w:rsid w:val="00C262B5"/>
    <w:rsid w:val="00C30221"/>
    <w:rsid w:val="00C31CEB"/>
    <w:rsid w:val="00C320DF"/>
    <w:rsid w:val="00C33388"/>
    <w:rsid w:val="00C3429B"/>
    <w:rsid w:val="00C346EE"/>
    <w:rsid w:val="00C34E51"/>
    <w:rsid w:val="00C35584"/>
    <w:rsid w:val="00C35959"/>
    <w:rsid w:val="00C35977"/>
    <w:rsid w:val="00C36DA4"/>
    <w:rsid w:val="00C416CC"/>
    <w:rsid w:val="00C42D2D"/>
    <w:rsid w:val="00C43C1F"/>
    <w:rsid w:val="00C4554B"/>
    <w:rsid w:val="00C45597"/>
    <w:rsid w:val="00C46A6D"/>
    <w:rsid w:val="00C50277"/>
    <w:rsid w:val="00C50EFF"/>
    <w:rsid w:val="00C51E4C"/>
    <w:rsid w:val="00C52D55"/>
    <w:rsid w:val="00C541A2"/>
    <w:rsid w:val="00C5566A"/>
    <w:rsid w:val="00C5574A"/>
    <w:rsid w:val="00C5724C"/>
    <w:rsid w:val="00C6096F"/>
    <w:rsid w:val="00C60AFB"/>
    <w:rsid w:val="00C623DB"/>
    <w:rsid w:val="00C6482D"/>
    <w:rsid w:val="00C64CD2"/>
    <w:rsid w:val="00C65D20"/>
    <w:rsid w:val="00C72E95"/>
    <w:rsid w:val="00C73412"/>
    <w:rsid w:val="00C76465"/>
    <w:rsid w:val="00C76947"/>
    <w:rsid w:val="00C774E6"/>
    <w:rsid w:val="00C77CD6"/>
    <w:rsid w:val="00C82FDB"/>
    <w:rsid w:val="00C833B8"/>
    <w:rsid w:val="00C83C17"/>
    <w:rsid w:val="00C84085"/>
    <w:rsid w:val="00C84B28"/>
    <w:rsid w:val="00C85033"/>
    <w:rsid w:val="00C85151"/>
    <w:rsid w:val="00C864D4"/>
    <w:rsid w:val="00C87A34"/>
    <w:rsid w:val="00C87CDC"/>
    <w:rsid w:val="00C904D3"/>
    <w:rsid w:val="00C90A40"/>
    <w:rsid w:val="00C90CA8"/>
    <w:rsid w:val="00C9461A"/>
    <w:rsid w:val="00C95230"/>
    <w:rsid w:val="00C9601A"/>
    <w:rsid w:val="00CA1F43"/>
    <w:rsid w:val="00CA3310"/>
    <w:rsid w:val="00CA3572"/>
    <w:rsid w:val="00CA4F73"/>
    <w:rsid w:val="00CA5175"/>
    <w:rsid w:val="00CA5F5D"/>
    <w:rsid w:val="00CA63C8"/>
    <w:rsid w:val="00CA785E"/>
    <w:rsid w:val="00CA7C5E"/>
    <w:rsid w:val="00CB12EC"/>
    <w:rsid w:val="00CB2CA2"/>
    <w:rsid w:val="00CB3353"/>
    <w:rsid w:val="00CB368B"/>
    <w:rsid w:val="00CB52CE"/>
    <w:rsid w:val="00CB5C41"/>
    <w:rsid w:val="00CB6D1E"/>
    <w:rsid w:val="00CC18E2"/>
    <w:rsid w:val="00CC1ABC"/>
    <w:rsid w:val="00CC1FED"/>
    <w:rsid w:val="00CC39A9"/>
    <w:rsid w:val="00CC42EA"/>
    <w:rsid w:val="00CC47DF"/>
    <w:rsid w:val="00CC54B8"/>
    <w:rsid w:val="00CD0C6D"/>
    <w:rsid w:val="00CD15FC"/>
    <w:rsid w:val="00CD20B9"/>
    <w:rsid w:val="00CD2723"/>
    <w:rsid w:val="00CD3255"/>
    <w:rsid w:val="00CD47DB"/>
    <w:rsid w:val="00CD657A"/>
    <w:rsid w:val="00CD74E7"/>
    <w:rsid w:val="00CD7C0D"/>
    <w:rsid w:val="00CE055A"/>
    <w:rsid w:val="00CE1747"/>
    <w:rsid w:val="00CE364D"/>
    <w:rsid w:val="00CE523C"/>
    <w:rsid w:val="00CE5502"/>
    <w:rsid w:val="00CE5F5B"/>
    <w:rsid w:val="00CE618F"/>
    <w:rsid w:val="00CE7546"/>
    <w:rsid w:val="00CF1E50"/>
    <w:rsid w:val="00CF20F7"/>
    <w:rsid w:val="00CF4E14"/>
    <w:rsid w:val="00CF55E3"/>
    <w:rsid w:val="00CF6F53"/>
    <w:rsid w:val="00D01887"/>
    <w:rsid w:val="00D02069"/>
    <w:rsid w:val="00D021C3"/>
    <w:rsid w:val="00D02E9D"/>
    <w:rsid w:val="00D045AC"/>
    <w:rsid w:val="00D04D56"/>
    <w:rsid w:val="00D05093"/>
    <w:rsid w:val="00D05149"/>
    <w:rsid w:val="00D058B9"/>
    <w:rsid w:val="00D06175"/>
    <w:rsid w:val="00D06DD5"/>
    <w:rsid w:val="00D101BC"/>
    <w:rsid w:val="00D10D0E"/>
    <w:rsid w:val="00D12186"/>
    <w:rsid w:val="00D15734"/>
    <w:rsid w:val="00D158DB"/>
    <w:rsid w:val="00D23148"/>
    <w:rsid w:val="00D23A01"/>
    <w:rsid w:val="00D24438"/>
    <w:rsid w:val="00D2521B"/>
    <w:rsid w:val="00D2641A"/>
    <w:rsid w:val="00D27935"/>
    <w:rsid w:val="00D279BC"/>
    <w:rsid w:val="00D27E46"/>
    <w:rsid w:val="00D3100E"/>
    <w:rsid w:val="00D31DAE"/>
    <w:rsid w:val="00D34969"/>
    <w:rsid w:val="00D34E63"/>
    <w:rsid w:val="00D354A5"/>
    <w:rsid w:val="00D36307"/>
    <w:rsid w:val="00D3656D"/>
    <w:rsid w:val="00D406C6"/>
    <w:rsid w:val="00D4111E"/>
    <w:rsid w:val="00D42BA4"/>
    <w:rsid w:val="00D47197"/>
    <w:rsid w:val="00D474A6"/>
    <w:rsid w:val="00D47C0A"/>
    <w:rsid w:val="00D51588"/>
    <w:rsid w:val="00D5244D"/>
    <w:rsid w:val="00D5384C"/>
    <w:rsid w:val="00D54C27"/>
    <w:rsid w:val="00D5577A"/>
    <w:rsid w:val="00D5674A"/>
    <w:rsid w:val="00D56E3E"/>
    <w:rsid w:val="00D57BDE"/>
    <w:rsid w:val="00D57FCA"/>
    <w:rsid w:val="00D60609"/>
    <w:rsid w:val="00D606C5"/>
    <w:rsid w:val="00D617A5"/>
    <w:rsid w:val="00D62183"/>
    <w:rsid w:val="00D63A12"/>
    <w:rsid w:val="00D64A6D"/>
    <w:rsid w:val="00D64C68"/>
    <w:rsid w:val="00D667A9"/>
    <w:rsid w:val="00D6719F"/>
    <w:rsid w:val="00D7030D"/>
    <w:rsid w:val="00D70781"/>
    <w:rsid w:val="00D717F6"/>
    <w:rsid w:val="00D76A1B"/>
    <w:rsid w:val="00D77B4F"/>
    <w:rsid w:val="00D806CF"/>
    <w:rsid w:val="00D8413F"/>
    <w:rsid w:val="00D865B5"/>
    <w:rsid w:val="00D86618"/>
    <w:rsid w:val="00D90913"/>
    <w:rsid w:val="00D9109A"/>
    <w:rsid w:val="00D917B9"/>
    <w:rsid w:val="00D91D4C"/>
    <w:rsid w:val="00D92814"/>
    <w:rsid w:val="00D92FF2"/>
    <w:rsid w:val="00D94A87"/>
    <w:rsid w:val="00D95510"/>
    <w:rsid w:val="00D95A58"/>
    <w:rsid w:val="00D97E9E"/>
    <w:rsid w:val="00DA040D"/>
    <w:rsid w:val="00DA0874"/>
    <w:rsid w:val="00DA1656"/>
    <w:rsid w:val="00DA2466"/>
    <w:rsid w:val="00DA2DD0"/>
    <w:rsid w:val="00DA32A1"/>
    <w:rsid w:val="00DA335E"/>
    <w:rsid w:val="00DA5D3B"/>
    <w:rsid w:val="00DA5DC7"/>
    <w:rsid w:val="00DB0ED7"/>
    <w:rsid w:val="00DB3ACE"/>
    <w:rsid w:val="00DB459F"/>
    <w:rsid w:val="00DB51BE"/>
    <w:rsid w:val="00DB52A1"/>
    <w:rsid w:val="00DB5409"/>
    <w:rsid w:val="00DB540F"/>
    <w:rsid w:val="00DB56E2"/>
    <w:rsid w:val="00DB703E"/>
    <w:rsid w:val="00DB793E"/>
    <w:rsid w:val="00DC19C7"/>
    <w:rsid w:val="00DC2575"/>
    <w:rsid w:val="00DC2953"/>
    <w:rsid w:val="00DC3366"/>
    <w:rsid w:val="00DC4B62"/>
    <w:rsid w:val="00DC56D6"/>
    <w:rsid w:val="00DC5D14"/>
    <w:rsid w:val="00DC5DD4"/>
    <w:rsid w:val="00DC63E5"/>
    <w:rsid w:val="00DC69F7"/>
    <w:rsid w:val="00DC746A"/>
    <w:rsid w:val="00DD31BF"/>
    <w:rsid w:val="00DD3309"/>
    <w:rsid w:val="00DD38B6"/>
    <w:rsid w:val="00DD3EE3"/>
    <w:rsid w:val="00DD44A6"/>
    <w:rsid w:val="00DD54D4"/>
    <w:rsid w:val="00DD61E4"/>
    <w:rsid w:val="00DE053C"/>
    <w:rsid w:val="00DE211C"/>
    <w:rsid w:val="00DE2BBF"/>
    <w:rsid w:val="00DE34DD"/>
    <w:rsid w:val="00DE3F4D"/>
    <w:rsid w:val="00DE40E5"/>
    <w:rsid w:val="00DE6B2D"/>
    <w:rsid w:val="00DF028D"/>
    <w:rsid w:val="00DF0D42"/>
    <w:rsid w:val="00DF105F"/>
    <w:rsid w:val="00DF1718"/>
    <w:rsid w:val="00DF1B1B"/>
    <w:rsid w:val="00DF2083"/>
    <w:rsid w:val="00DF2E11"/>
    <w:rsid w:val="00DF38AD"/>
    <w:rsid w:val="00DF3B86"/>
    <w:rsid w:val="00DF47BE"/>
    <w:rsid w:val="00DF5D80"/>
    <w:rsid w:val="00DF6B12"/>
    <w:rsid w:val="00DF7B9F"/>
    <w:rsid w:val="00E00604"/>
    <w:rsid w:val="00E00F29"/>
    <w:rsid w:val="00E019B0"/>
    <w:rsid w:val="00E01C1F"/>
    <w:rsid w:val="00E049F5"/>
    <w:rsid w:val="00E053A6"/>
    <w:rsid w:val="00E05EC2"/>
    <w:rsid w:val="00E063DB"/>
    <w:rsid w:val="00E06735"/>
    <w:rsid w:val="00E06949"/>
    <w:rsid w:val="00E072CB"/>
    <w:rsid w:val="00E106D1"/>
    <w:rsid w:val="00E10F00"/>
    <w:rsid w:val="00E1169A"/>
    <w:rsid w:val="00E11958"/>
    <w:rsid w:val="00E125FA"/>
    <w:rsid w:val="00E13805"/>
    <w:rsid w:val="00E14E29"/>
    <w:rsid w:val="00E14E95"/>
    <w:rsid w:val="00E152F2"/>
    <w:rsid w:val="00E17372"/>
    <w:rsid w:val="00E21273"/>
    <w:rsid w:val="00E232EF"/>
    <w:rsid w:val="00E23E8B"/>
    <w:rsid w:val="00E2413B"/>
    <w:rsid w:val="00E24546"/>
    <w:rsid w:val="00E25A1B"/>
    <w:rsid w:val="00E262DA"/>
    <w:rsid w:val="00E27CDB"/>
    <w:rsid w:val="00E31114"/>
    <w:rsid w:val="00E32ADC"/>
    <w:rsid w:val="00E33EF0"/>
    <w:rsid w:val="00E37DFD"/>
    <w:rsid w:val="00E401D7"/>
    <w:rsid w:val="00E40294"/>
    <w:rsid w:val="00E40A97"/>
    <w:rsid w:val="00E41FA5"/>
    <w:rsid w:val="00E42A06"/>
    <w:rsid w:val="00E4321E"/>
    <w:rsid w:val="00E448D9"/>
    <w:rsid w:val="00E449AF"/>
    <w:rsid w:val="00E51612"/>
    <w:rsid w:val="00E51C8C"/>
    <w:rsid w:val="00E52138"/>
    <w:rsid w:val="00E6035E"/>
    <w:rsid w:val="00E60499"/>
    <w:rsid w:val="00E60EB2"/>
    <w:rsid w:val="00E610B1"/>
    <w:rsid w:val="00E61563"/>
    <w:rsid w:val="00E630A6"/>
    <w:rsid w:val="00E631E5"/>
    <w:rsid w:val="00E64718"/>
    <w:rsid w:val="00E655F5"/>
    <w:rsid w:val="00E65A20"/>
    <w:rsid w:val="00E66467"/>
    <w:rsid w:val="00E7001D"/>
    <w:rsid w:val="00E70A9D"/>
    <w:rsid w:val="00E70C3A"/>
    <w:rsid w:val="00E71372"/>
    <w:rsid w:val="00E719BC"/>
    <w:rsid w:val="00E71D09"/>
    <w:rsid w:val="00E72D42"/>
    <w:rsid w:val="00E72E91"/>
    <w:rsid w:val="00E7324E"/>
    <w:rsid w:val="00E73580"/>
    <w:rsid w:val="00E73CD0"/>
    <w:rsid w:val="00E752AB"/>
    <w:rsid w:val="00E75CD6"/>
    <w:rsid w:val="00E764C3"/>
    <w:rsid w:val="00E7731D"/>
    <w:rsid w:val="00E77653"/>
    <w:rsid w:val="00E80457"/>
    <w:rsid w:val="00E8063F"/>
    <w:rsid w:val="00E80ADD"/>
    <w:rsid w:val="00E84378"/>
    <w:rsid w:val="00E850AB"/>
    <w:rsid w:val="00E853B9"/>
    <w:rsid w:val="00E863BA"/>
    <w:rsid w:val="00E87C38"/>
    <w:rsid w:val="00E87EC6"/>
    <w:rsid w:val="00E90828"/>
    <w:rsid w:val="00E92157"/>
    <w:rsid w:val="00E927BC"/>
    <w:rsid w:val="00E94F51"/>
    <w:rsid w:val="00E96DBF"/>
    <w:rsid w:val="00E9733F"/>
    <w:rsid w:val="00EA0413"/>
    <w:rsid w:val="00EA064E"/>
    <w:rsid w:val="00EA1757"/>
    <w:rsid w:val="00EA2355"/>
    <w:rsid w:val="00EA44EF"/>
    <w:rsid w:val="00EA5B73"/>
    <w:rsid w:val="00EA7AAB"/>
    <w:rsid w:val="00EB0518"/>
    <w:rsid w:val="00EB128B"/>
    <w:rsid w:val="00EB24B5"/>
    <w:rsid w:val="00EB42F7"/>
    <w:rsid w:val="00EB464D"/>
    <w:rsid w:val="00EB4AC2"/>
    <w:rsid w:val="00EB668A"/>
    <w:rsid w:val="00EB7EB3"/>
    <w:rsid w:val="00EC1CF0"/>
    <w:rsid w:val="00EC31A2"/>
    <w:rsid w:val="00EC63EA"/>
    <w:rsid w:val="00EC6A7F"/>
    <w:rsid w:val="00EC6D28"/>
    <w:rsid w:val="00EC7C60"/>
    <w:rsid w:val="00EC7E39"/>
    <w:rsid w:val="00ED0275"/>
    <w:rsid w:val="00ED09A9"/>
    <w:rsid w:val="00ED0A9D"/>
    <w:rsid w:val="00ED0B26"/>
    <w:rsid w:val="00ED2109"/>
    <w:rsid w:val="00ED3833"/>
    <w:rsid w:val="00ED3CC8"/>
    <w:rsid w:val="00ED44CD"/>
    <w:rsid w:val="00ED53E4"/>
    <w:rsid w:val="00EE10ED"/>
    <w:rsid w:val="00EE165E"/>
    <w:rsid w:val="00EE4FAF"/>
    <w:rsid w:val="00EE57E1"/>
    <w:rsid w:val="00EE6626"/>
    <w:rsid w:val="00EE75A8"/>
    <w:rsid w:val="00EE781A"/>
    <w:rsid w:val="00EF010E"/>
    <w:rsid w:val="00EF052E"/>
    <w:rsid w:val="00EF0987"/>
    <w:rsid w:val="00EF10D7"/>
    <w:rsid w:val="00EF1994"/>
    <w:rsid w:val="00EF2FC2"/>
    <w:rsid w:val="00EF4458"/>
    <w:rsid w:val="00EF4E2A"/>
    <w:rsid w:val="00EF4F91"/>
    <w:rsid w:val="00EF63AC"/>
    <w:rsid w:val="00EF6F39"/>
    <w:rsid w:val="00EF6F54"/>
    <w:rsid w:val="00EF789E"/>
    <w:rsid w:val="00F00FDD"/>
    <w:rsid w:val="00F0139C"/>
    <w:rsid w:val="00F020D6"/>
    <w:rsid w:val="00F034D7"/>
    <w:rsid w:val="00F0598E"/>
    <w:rsid w:val="00F059F1"/>
    <w:rsid w:val="00F062EB"/>
    <w:rsid w:val="00F06B2B"/>
    <w:rsid w:val="00F06CC5"/>
    <w:rsid w:val="00F07188"/>
    <w:rsid w:val="00F0762B"/>
    <w:rsid w:val="00F07865"/>
    <w:rsid w:val="00F103BF"/>
    <w:rsid w:val="00F10402"/>
    <w:rsid w:val="00F10432"/>
    <w:rsid w:val="00F1355E"/>
    <w:rsid w:val="00F1515A"/>
    <w:rsid w:val="00F154C9"/>
    <w:rsid w:val="00F172BF"/>
    <w:rsid w:val="00F201C0"/>
    <w:rsid w:val="00F201E3"/>
    <w:rsid w:val="00F206E6"/>
    <w:rsid w:val="00F2101D"/>
    <w:rsid w:val="00F219F4"/>
    <w:rsid w:val="00F233B4"/>
    <w:rsid w:val="00F244F8"/>
    <w:rsid w:val="00F2484F"/>
    <w:rsid w:val="00F24900"/>
    <w:rsid w:val="00F27498"/>
    <w:rsid w:val="00F27E97"/>
    <w:rsid w:val="00F30130"/>
    <w:rsid w:val="00F30FA3"/>
    <w:rsid w:val="00F31EF1"/>
    <w:rsid w:val="00F33257"/>
    <w:rsid w:val="00F3341A"/>
    <w:rsid w:val="00F34ABD"/>
    <w:rsid w:val="00F34D12"/>
    <w:rsid w:val="00F3544A"/>
    <w:rsid w:val="00F35490"/>
    <w:rsid w:val="00F35698"/>
    <w:rsid w:val="00F35E1D"/>
    <w:rsid w:val="00F35F7D"/>
    <w:rsid w:val="00F410C2"/>
    <w:rsid w:val="00F4122D"/>
    <w:rsid w:val="00F42104"/>
    <w:rsid w:val="00F423EE"/>
    <w:rsid w:val="00F42EF3"/>
    <w:rsid w:val="00F43B1F"/>
    <w:rsid w:val="00F45C43"/>
    <w:rsid w:val="00F51D5F"/>
    <w:rsid w:val="00F5374D"/>
    <w:rsid w:val="00F53E81"/>
    <w:rsid w:val="00F53F51"/>
    <w:rsid w:val="00F54080"/>
    <w:rsid w:val="00F54DD2"/>
    <w:rsid w:val="00F54FDD"/>
    <w:rsid w:val="00F55644"/>
    <w:rsid w:val="00F557A2"/>
    <w:rsid w:val="00F6011A"/>
    <w:rsid w:val="00F60CC1"/>
    <w:rsid w:val="00F617B4"/>
    <w:rsid w:val="00F6270A"/>
    <w:rsid w:val="00F628E4"/>
    <w:rsid w:val="00F62939"/>
    <w:rsid w:val="00F629B6"/>
    <w:rsid w:val="00F62EF4"/>
    <w:rsid w:val="00F6777E"/>
    <w:rsid w:val="00F70998"/>
    <w:rsid w:val="00F72B06"/>
    <w:rsid w:val="00F72DB3"/>
    <w:rsid w:val="00F735F5"/>
    <w:rsid w:val="00F73616"/>
    <w:rsid w:val="00F73C96"/>
    <w:rsid w:val="00F74066"/>
    <w:rsid w:val="00F745DD"/>
    <w:rsid w:val="00F75527"/>
    <w:rsid w:val="00F761A1"/>
    <w:rsid w:val="00F762F6"/>
    <w:rsid w:val="00F76385"/>
    <w:rsid w:val="00F76D7C"/>
    <w:rsid w:val="00F77744"/>
    <w:rsid w:val="00F77D5C"/>
    <w:rsid w:val="00F81288"/>
    <w:rsid w:val="00F82F82"/>
    <w:rsid w:val="00F83195"/>
    <w:rsid w:val="00F84B99"/>
    <w:rsid w:val="00F86957"/>
    <w:rsid w:val="00F876C4"/>
    <w:rsid w:val="00F9007F"/>
    <w:rsid w:val="00F90A9D"/>
    <w:rsid w:val="00F910F8"/>
    <w:rsid w:val="00F9230F"/>
    <w:rsid w:val="00F92F63"/>
    <w:rsid w:val="00F946F0"/>
    <w:rsid w:val="00F951E0"/>
    <w:rsid w:val="00F963E9"/>
    <w:rsid w:val="00FA0CC9"/>
    <w:rsid w:val="00FA24DB"/>
    <w:rsid w:val="00FA30A7"/>
    <w:rsid w:val="00FA3AF3"/>
    <w:rsid w:val="00FA6788"/>
    <w:rsid w:val="00FA6DF8"/>
    <w:rsid w:val="00FA7FA6"/>
    <w:rsid w:val="00FB02B2"/>
    <w:rsid w:val="00FB0D4E"/>
    <w:rsid w:val="00FB23D1"/>
    <w:rsid w:val="00FB36AA"/>
    <w:rsid w:val="00FB3971"/>
    <w:rsid w:val="00FB4DE7"/>
    <w:rsid w:val="00FB58F0"/>
    <w:rsid w:val="00FB5928"/>
    <w:rsid w:val="00FB67F5"/>
    <w:rsid w:val="00FB6A1E"/>
    <w:rsid w:val="00FB7B5E"/>
    <w:rsid w:val="00FC02D8"/>
    <w:rsid w:val="00FC1337"/>
    <w:rsid w:val="00FC274A"/>
    <w:rsid w:val="00FC5C0E"/>
    <w:rsid w:val="00FC68E1"/>
    <w:rsid w:val="00FC6E59"/>
    <w:rsid w:val="00FC73F9"/>
    <w:rsid w:val="00FC7CA6"/>
    <w:rsid w:val="00FD0F29"/>
    <w:rsid w:val="00FD0F73"/>
    <w:rsid w:val="00FD101C"/>
    <w:rsid w:val="00FD1190"/>
    <w:rsid w:val="00FD2B14"/>
    <w:rsid w:val="00FD447F"/>
    <w:rsid w:val="00FD56B5"/>
    <w:rsid w:val="00FD61A3"/>
    <w:rsid w:val="00FD6915"/>
    <w:rsid w:val="00FD6C1E"/>
    <w:rsid w:val="00FE0A31"/>
    <w:rsid w:val="00FE157B"/>
    <w:rsid w:val="00FE228E"/>
    <w:rsid w:val="00FE28D9"/>
    <w:rsid w:val="00FE2CA7"/>
    <w:rsid w:val="00FE6E6B"/>
    <w:rsid w:val="00FE705D"/>
    <w:rsid w:val="00FE7D9D"/>
    <w:rsid w:val="00FE7DE2"/>
    <w:rsid w:val="00FE7E88"/>
    <w:rsid w:val="00FF035A"/>
    <w:rsid w:val="00FF08C5"/>
    <w:rsid w:val="00FF09FD"/>
    <w:rsid w:val="00FF1359"/>
    <w:rsid w:val="00FF1B09"/>
    <w:rsid w:val="00FF2470"/>
    <w:rsid w:val="00FF3B0D"/>
    <w:rsid w:val="00FF3B1A"/>
    <w:rsid w:val="00FF3CD8"/>
    <w:rsid w:val="00FF52F1"/>
    <w:rsid w:val="00FF72FA"/>
    <w:rsid w:val="08209A29"/>
    <w:rsid w:val="0BB106FF"/>
    <w:rsid w:val="0FA9B9AD"/>
    <w:rsid w:val="10606445"/>
    <w:rsid w:val="16900BAF"/>
    <w:rsid w:val="1C618A30"/>
    <w:rsid w:val="1D6AE8B0"/>
    <w:rsid w:val="1D6B776A"/>
    <w:rsid w:val="1F06B911"/>
    <w:rsid w:val="2C90D9AA"/>
    <w:rsid w:val="3563DBA6"/>
    <w:rsid w:val="3E8ABC92"/>
    <w:rsid w:val="47F8C728"/>
    <w:rsid w:val="55E5A4D3"/>
    <w:rsid w:val="5C046780"/>
    <w:rsid w:val="72ECECF1"/>
    <w:rsid w:val="7A75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7B4472"/>
  <w15:docId w15:val="{E6AC9EC9-A00E-41D4-BE61-F2A8CC18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0828"/>
    <w:pPr>
      <w:jc w:val="both"/>
    </w:pPr>
    <w:rPr>
      <w:rFonts w:ascii="CGP" w:hAnsi="CGP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A34163"/>
    <w:pPr>
      <w:pageBreakBefore/>
      <w:numPr>
        <w:numId w:val="24"/>
      </w:numPr>
      <w:pBdr>
        <w:top w:val="single" w:sz="4" w:space="1" w:color="FF6600"/>
        <w:left w:val="single" w:sz="4" w:space="4" w:color="FF6600"/>
        <w:bottom w:val="single" w:sz="4" w:space="1" w:color="FF6600"/>
        <w:right w:val="single" w:sz="4" w:space="4" w:color="FF6600"/>
      </w:pBdr>
      <w:spacing w:before="360" w:after="120"/>
      <w:ind w:left="0" w:firstLine="0"/>
      <w:outlineLvl w:val="0"/>
    </w:pPr>
    <w:rPr>
      <w:b/>
      <w:bCs/>
      <w:caps/>
      <w:w w:val="105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3B41AA"/>
    <w:pPr>
      <w:widowControl w:val="0"/>
      <w:numPr>
        <w:numId w:val="26"/>
      </w:numPr>
      <w:pBdr>
        <w:top w:val="single" w:sz="4" w:space="1" w:color="FF6600"/>
        <w:bottom w:val="single" w:sz="4" w:space="1" w:color="FF6600"/>
      </w:pBdr>
      <w:spacing w:before="240" w:after="60"/>
      <w:outlineLvl w:val="1"/>
    </w:pPr>
    <w:rPr>
      <w:b/>
      <w:bCs/>
      <w:kern w:val="32"/>
      <w:lang w:eastAsia="x-none"/>
    </w:rPr>
  </w:style>
  <w:style w:type="paragraph" w:styleId="Titre3">
    <w:name w:val="heading 3"/>
    <w:basedOn w:val="Normal"/>
    <w:next w:val="Normal"/>
    <w:link w:val="Titre3Car"/>
    <w:autoRedefine/>
    <w:qFormat/>
    <w:rsid w:val="00340C6E"/>
    <w:pPr>
      <w:widowControl w:val="0"/>
      <w:spacing w:before="240" w:after="60"/>
      <w:outlineLvl w:val="2"/>
    </w:pPr>
    <w:rPr>
      <w:b/>
      <w:bCs/>
      <w:u w:val="single" w:color="F79646"/>
      <w:lang w:val="x-none" w:eastAsia="en-US"/>
    </w:rPr>
  </w:style>
  <w:style w:type="paragraph" w:styleId="Titre40">
    <w:name w:val="heading 4"/>
    <w:basedOn w:val="Normal"/>
    <w:next w:val="Normal"/>
    <w:link w:val="Titre4Car"/>
    <w:autoRedefine/>
    <w:qFormat/>
    <w:rsid w:val="007A061F"/>
    <w:pPr>
      <w:keepNext/>
      <w:spacing w:before="240" w:after="60"/>
      <w:outlineLvl w:val="3"/>
    </w:pPr>
    <w:rPr>
      <w:b/>
      <w:bCs/>
      <w:szCs w:val="28"/>
      <w:u w:val="single"/>
      <w:lang w:val="x-none" w:eastAsia="x-none"/>
    </w:rPr>
  </w:style>
  <w:style w:type="paragraph" w:styleId="Titre5">
    <w:name w:val="heading 5"/>
    <w:aliases w:val="Titre51,t5,Roman list,1-1-1-1-,H5,(Alt+5),h5,Titre niveau 5,Titre5,heading 5,Second Subheading,Heading 51,(Shift Ctrl 5),Contrat 5,Block Label,Sous-titre 2,Para5,Appendix A to X,Heading 5   Appendix A to X,5 sub-bullet,sb,Schedule A to X,T5,Bloc"/>
    <w:basedOn w:val="Normal"/>
    <w:next w:val="Normal"/>
    <w:qFormat/>
    <w:rsid w:val="00D2521B"/>
    <w:pPr>
      <w:keepNext/>
      <w:widowControl w:val="0"/>
      <w:suppressAutoHyphens/>
      <w:spacing w:before="120"/>
      <w:outlineLvl w:val="4"/>
    </w:pPr>
    <w:rPr>
      <w:b/>
      <w:szCs w:val="20"/>
      <w:lang w:eastAsia="ar-SA"/>
    </w:rPr>
  </w:style>
  <w:style w:type="paragraph" w:styleId="Titre6">
    <w:name w:val="heading 6"/>
    <w:aliases w:val="Annexe1,Bullet list,H6,Heading 6,Legal Level 1.,DO NOT USE_h6,L1 Heading 6,Appendix 2,Ref Heading 3,rh3,Ref Heading 31,rh31,H61,h6,Third Subheading,Cadre en tête,Annexe 1,Annexe 11,Annexe 12,Annexe 13,Annexe 14,Annexe 15,Annexe 16,Annexe 17,Anne"/>
    <w:basedOn w:val="Normal"/>
    <w:next w:val="Normal"/>
    <w:qFormat/>
    <w:rsid w:val="00DA1656"/>
    <w:pPr>
      <w:keepNext/>
      <w:widowControl w:val="0"/>
      <w:suppressAutoHyphens/>
      <w:outlineLvl w:val="5"/>
    </w:pPr>
    <w:rPr>
      <w:rFonts w:ascii="Univers" w:hAnsi="Univers"/>
      <w:szCs w:val="20"/>
      <w:lang w:eastAsia="ar-SA"/>
    </w:rPr>
  </w:style>
  <w:style w:type="paragraph" w:styleId="Titre7">
    <w:name w:val="heading 7"/>
    <w:aliases w:val="Annexe2,figure caption,letter list,lettered list,Heading 7,Head7,H7,Legal Level 1.1.,L1 Heading 7,Annexe 2,Annexe 21,Annexe 22,Annexe 23,Annexe 24,Annexe 25,Annexe 26,Annexe 27,Sous-titre 4,h7,Do Not Use3,T7,7,PA Appendix Major,Chapitre de table"/>
    <w:basedOn w:val="Normal"/>
    <w:next w:val="Normal"/>
    <w:link w:val="Titre7Car"/>
    <w:qFormat/>
    <w:rsid w:val="00DA1656"/>
    <w:pPr>
      <w:keepNext/>
      <w:widowControl w:val="0"/>
      <w:suppressAutoHyphens/>
      <w:outlineLvl w:val="6"/>
    </w:pPr>
    <w:rPr>
      <w:rFonts w:ascii="Univers" w:hAnsi="Univers"/>
      <w:i/>
      <w:szCs w:val="20"/>
      <w:u w:val="single"/>
      <w:lang w:val="x-none" w:eastAsia="ar-SA"/>
    </w:rPr>
  </w:style>
  <w:style w:type="paragraph" w:styleId="Titre8">
    <w:name w:val="heading 8"/>
    <w:aliases w:val="Annexe3,Tableau,table caption,Heading 8,Head8,Legal Level 1.1.1.,L1 Heading 8,Annexe 3,Annexe 31,Annexe 32,Annexe 33,Annexe 34,Annexe 35,Annexe 36,Annexe 37,Sous-titre 5,h8,Do Not Use2,T8,heading 8, action,action,8,action1,action2,action11,actio"/>
    <w:basedOn w:val="Normal"/>
    <w:next w:val="Normal"/>
    <w:qFormat/>
    <w:rsid w:val="00DA1656"/>
    <w:pPr>
      <w:keepNext/>
      <w:widowControl w:val="0"/>
      <w:suppressAutoHyphens/>
      <w:outlineLvl w:val="7"/>
    </w:pPr>
    <w:rPr>
      <w:rFonts w:ascii="Univers" w:hAnsi="Univers"/>
      <w:szCs w:val="20"/>
      <w:u w:val="single"/>
      <w:lang w:eastAsia="ar-SA"/>
    </w:rPr>
  </w:style>
  <w:style w:type="paragraph" w:styleId="Titre9">
    <w:name w:val="heading 9"/>
    <w:aliases w:val="Titre 10,Annexe4,Heading 9,Legal Level 1.1.1.1.,L1 Heading 9,Total jours,Annexe 4,Annexe 41,Annexe 42,Annexe 43,Annexe 44,Annexe 45,Annexe 46,Annexe 47,Heading 10,h9,RFP Reference,App Heading,Do Not Use1,T9,progress, progress,ft,Titre22,App1,9"/>
    <w:basedOn w:val="Normal"/>
    <w:next w:val="Normal"/>
    <w:qFormat/>
    <w:rsid w:val="00DA1656"/>
    <w:pPr>
      <w:keepNext/>
      <w:widowControl w:val="0"/>
      <w:suppressAutoHyphens/>
      <w:outlineLvl w:val="8"/>
    </w:pPr>
    <w:rPr>
      <w:rFonts w:ascii="Arial" w:hAnsi="Arial"/>
      <w:b/>
      <w:i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812F4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12F4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12F46"/>
  </w:style>
  <w:style w:type="character" w:customStyle="1" w:styleId="WW8Num2z0">
    <w:name w:val="WW8Num2z0"/>
    <w:rsid w:val="00DA1656"/>
    <w:rPr>
      <w:rFonts w:ascii="Wingdings" w:hAnsi="Wingdings"/>
    </w:rPr>
  </w:style>
  <w:style w:type="character" w:customStyle="1" w:styleId="WW8Num3z0">
    <w:name w:val="WW8Num3z0"/>
    <w:rsid w:val="00DA1656"/>
    <w:rPr>
      <w:rFonts w:ascii="Wingdings" w:hAnsi="Wingdings"/>
    </w:rPr>
  </w:style>
  <w:style w:type="character" w:customStyle="1" w:styleId="WW8Num4z0">
    <w:name w:val="WW8Num4z0"/>
    <w:rsid w:val="00DA1656"/>
    <w:rPr>
      <w:rFonts w:ascii="Wingdings" w:hAnsi="Wingdings"/>
    </w:rPr>
  </w:style>
  <w:style w:type="character" w:customStyle="1" w:styleId="WW8Num5z0">
    <w:name w:val="WW8Num5z0"/>
    <w:rsid w:val="00DA1656"/>
    <w:rPr>
      <w:rFonts w:ascii="Wingdings" w:hAnsi="Wingdings"/>
    </w:rPr>
  </w:style>
  <w:style w:type="character" w:customStyle="1" w:styleId="WW8Num6z0">
    <w:name w:val="WW8Num6z0"/>
    <w:rsid w:val="00DA1656"/>
    <w:rPr>
      <w:rFonts w:ascii="Wingdings" w:hAnsi="Wingdings"/>
    </w:rPr>
  </w:style>
  <w:style w:type="character" w:customStyle="1" w:styleId="WW8Num7z0">
    <w:name w:val="WW8Num7z0"/>
    <w:rsid w:val="00DA1656"/>
    <w:rPr>
      <w:rFonts w:ascii="Wingdings" w:hAnsi="Wingdings"/>
    </w:rPr>
  </w:style>
  <w:style w:type="character" w:customStyle="1" w:styleId="WW8Num8z0">
    <w:name w:val="WW8Num8z0"/>
    <w:rsid w:val="00DA1656"/>
    <w:rPr>
      <w:rFonts w:ascii="Wingdings" w:hAnsi="Wingdings"/>
    </w:rPr>
  </w:style>
  <w:style w:type="character" w:customStyle="1" w:styleId="WW8Num9z0">
    <w:name w:val="WW8Num9z0"/>
    <w:rsid w:val="00DA1656"/>
    <w:rPr>
      <w:rFonts w:ascii="Wingdings" w:hAnsi="Wingdings"/>
    </w:rPr>
  </w:style>
  <w:style w:type="character" w:customStyle="1" w:styleId="WW8Num10z0">
    <w:name w:val="WW8Num10z0"/>
    <w:rsid w:val="00DA1656"/>
    <w:rPr>
      <w:rFonts w:ascii="Wingdings" w:hAnsi="Wingdings"/>
    </w:rPr>
  </w:style>
  <w:style w:type="character" w:customStyle="1" w:styleId="WW8Num11z0">
    <w:name w:val="WW8Num11z0"/>
    <w:rsid w:val="00DA1656"/>
    <w:rPr>
      <w:rFonts w:ascii="Wingdings" w:hAnsi="Wingdings"/>
    </w:rPr>
  </w:style>
  <w:style w:type="character" w:customStyle="1" w:styleId="WW8Num13z0">
    <w:name w:val="WW8Num13z0"/>
    <w:rsid w:val="00DA1656"/>
    <w:rPr>
      <w:rFonts w:ascii="Wingdings" w:hAnsi="Wingdings"/>
    </w:rPr>
  </w:style>
  <w:style w:type="character" w:customStyle="1" w:styleId="WW8Num14z0">
    <w:name w:val="WW8Num14z0"/>
    <w:rsid w:val="00DA1656"/>
    <w:rPr>
      <w:rFonts w:ascii="Wingdings" w:hAnsi="Wingdings"/>
    </w:rPr>
  </w:style>
  <w:style w:type="character" w:customStyle="1" w:styleId="WW8Num15z0">
    <w:name w:val="WW8Num15z0"/>
    <w:rsid w:val="00DA1656"/>
    <w:rPr>
      <w:rFonts w:ascii="Symbol" w:hAnsi="Symbol"/>
    </w:rPr>
  </w:style>
  <w:style w:type="character" w:customStyle="1" w:styleId="WW8Num15z1">
    <w:name w:val="WW8Num15z1"/>
    <w:rsid w:val="00DA1656"/>
    <w:rPr>
      <w:rFonts w:ascii="Courier New" w:hAnsi="Courier New"/>
    </w:rPr>
  </w:style>
  <w:style w:type="character" w:customStyle="1" w:styleId="WW8Num15z2">
    <w:name w:val="WW8Num15z2"/>
    <w:rsid w:val="00DA1656"/>
    <w:rPr>
      <w:rFonts w:ascii="Wingdings" w:hAnsi="Wingdings"/>
    </w:rPr>
  </w:style>
  <w:style w:type="character" w:customStyle="1" w:styleId="WW8Num16z0">
    <w:name w:val="WW8Num16z0"/>
    <w:rsid w:val="00DA1656"/>
    <w:rPr>
      <w:rFonts w:ascii="Wingdings" w:hAnsi="Wingdings"/>
    </w:rPr>
  </w:style>
  <w:style w:type="character" w:customStyle="1" w:styleId="WW8Num17z0">
    <w:name w:val="WW8Num17z0"/>
    <w:rsid w:val="00DA1656"/>
    <w:rPr>
      <w:rFonts w:ascii="Wingdings" w:hAnsi="Wingdings"/>
    </w:rPr>
  </w:style>
  <w:style w:type="character" w:customStyle="1" w:styleId="WW8Num18z0">
    <w:name w:val="WW8Num18z0"/>
    <w:rsid w:val="00DA1656"/>
    <w:rPr>
      <w:rFonts w:ascii="Wingdings" w:hAnsi="Wingdings"/>
    </w:rPr>
  </w:style>
  <w:style w:type="character" w:customStyle="1" w:styleId="WW8Num19z0">
    <w:name w:val="WW8Num19z0"/>
    <w:rsid w:val="00DA1656"/>
    <w:rPr>
      <w:rFonts w:ascii="Wingdings" w:hAnsi="Wingdings"/>
    </w:rPr>
  </w:style>
  <w:style w:type="character" w:customStyle="1" w:styleId="WW8Num20z0">
    <w:name w:val="WW8Num20z0"/>
    <w:rsid w:val="00DA1656"/>
    <w:rPr>
      <w:rFonts w:ascii="Wingdings" w:hAnsi="Wingdings"/>
    </w:rPr>
  </w:style>
  <w:style w:type="character" w:customStyle="1" w:styleId="WW8Num21z0">
    <w:name w:val="WW8Num21z0"/>
    <w:rsid w:val="00DA1656"/>
    <w:rPr>
      <w:rFonts w:ascii="Wingdings" w:hAnsi="Wingdings"/>
    </w:rPr>
  </w:style>
  <w:style w:type="character" w:customStyle="1" w:styleId="WW8Num22z0">
    <w:name w:val="WW8Num22z0"/>
    <w:rsid w:val="00DA1656"/>
    <w:rPr>
      <w:rFonts w:ascii="Wingdings" w:hAnsi="Wingdings"/>
    </w:rPr>
  </w:style>
  <w:style w:type="character" w:customStyle="1" w:styleId="WW8Num22z1">
    <w:name w:val="WW8Num22z1"/>
    <w:rsid w:val="00DA1656"/>
    <w:rPr>
      <w:rFonts w:ascii="Courier New" w:hAnsi="Courier New"/>
    </w:rPr>
  </w:style>
  <w:style w:type="character" w:customStyle="1" w:styleId="WW8Num22z3">
    <w:name w:val="WW8Num22z3"/>
    <w:rsid w:val="00DA1656"/>
    <w:rPr>
      <w:rFonts w:ascii="Symbol" w:hAnsi="Symbol"/>
    </w:rPr>
  </w:style>
  <w:style w:type="character" w:customStyle="1" w:styleId="WW8Num23z0">
    <w:name w:val="WW8Num23z0"/>
    <w:rsid w:val="00DA1656"/>
    <w:rPr>
      <w:rFonts w:ascii="Wingdings" w:hAnsi="Wingdings"/>
    </w:rPr>
  </w:style>
  <w:style w:type="character" w:customStyle="1" w:styleId="WW8Num24z0">
    <w:name w:val="WW8Num24z0"/>
    <w:rsid w:val="00DA1656"/>
    <w:rPr>
      <w:rFonts w:ascii="Wingdings" w:hAnsi="Wingdings"/>
    </w:rPr>
  </w:style>
  <w:style w:type="character" w:customStyle="1" w:styleId="WW8Num25z0">
    <w:name w:val="WW8Num25z0"/>
    <w:rsid w:val="00DA1656"/>
    <w:rPr>
      <w:u w:val="none"/>
    </w:rPr>
  </w:style>
  <w:style w:type="character" w:customStyle="1" w:styleId="WW8Num26z0">
    <w:name w:val="WW8Num26z0"/>
    <w:rsid w:val="00DA1656"/>
    <w:rPr>
      <w:rFonts w:ascii="Wingdings" w:hAnsi="Wingdings"/>
    </w:rPr>
  </w:style>
  <w:style w:type="character" w:customStyle="1" w:styleId="WW8Num27z0">
    <w:name w:val="WW8Num27z0"/>
    <w:rsid w:val="00DA1656"/>
    <w:rPr>
      <w:rFonts w:ascii="Wingdings" w:hAnsi="Wingdings"/>
    </w:rPr>
  </w:style>
  <w:style w:type="character" w:customStyle="1" w:styleId="WW8Num28z0">
    <w:name w:val="WW8Num28z0"/>
    <w:rsid w:val="00DA1656"/>
    <w:rPr>
      <w:rFonts w:ascii="Wingdings" w:hAnsi="Wingdings"/>
    </w:rPr>
  </w:style>
  <w:style w:type="character" w:customStyle="1" w:styleId="WW8Num29z0">
    <w:name w:val="WW8Num29z0"/>
    <w:rsid w:val="00DA1656"/>
    <w:rPr>
      <w:rFonts w:ascii="Wingdings" w:hAnsi="Wingdings"/>
    </w:rPr>
  </w:style>
  <w:style w:type="character" w:customStyle="1" w:styleId="WW8Num30z0">
    <w:name w:val="WW8Num30z0"/>
    <w:rsid w:val="00DA1656"/>
    <w:rPr>
      <w:rFonts w:ascii="Wingdings" w:hAnsi="Wingdings"/>
    </w:rPr>
  </w:style>
  <w:style w:type="character" w:customStyle="1" w:styleId="WW8Num31z0">
    <w:name w:val="WW8Num31z0"/>
    <w:rsid w:val="00DA1656"/>
    <w:rPr>
      <w:rFonts w:ascii="Wingdings" w:hAnsi="Wingdings"/>
    </w:rPr>
  </w:style>
  <w:style w:type="character" w:customStyle="1" w:styleId="WW8Num33z0">
    <w:name w:val="WW8Num33z0"/>
    <w:rsid w:val="00DA1656"/>
    <w:rPr>
      <w:rFonts w:ascii="Wingdings" w:hAnsi="Wingdings"/>
    </w:rPr>
  </w:style>
  <w:style w:type="character" w:customStyle="1" w:styleId="WW8Num34z0">
    <w:name w:val="WW8Num34z0"/>
    <w:rsid w:val="00DA1656"/>
    <w:rPr>
      <w:rFonts w:ascii="Symbol" w:hAnsi="Symbol"/>
    </w:rPr>
  </w:style>
  <w:style w:type="character" w:customStyle="1" w:styleId="WW8Num35z0">
    <w:name w:val="WW8Num35z0"/>
    <w:rsid w:val="00DA1656"/>
    <w:rPr>
      <w:rFonts w:ascii="Wingdings" w:hAnsi="Wingdings"/>
    </w:rPr>
  </w:style>
  <w:style w:type="character" w:customStyle="1" w:styleId="WW8Num38z0">
    <w:name w:val="WW8Num38z0"/>
    <w:rsid w:val="00DA1656"/>
    <w:rPr>
      <w:rFonts w:ascii="Wingdings" w:hAnsi="Wingdings"/>
    </w:rPr>
  </w:style>
  <w:style w:type="character" w:customStyle="1" w:styleId="WW8Num39z0">
    <w:name w:val="WW8Num39z0"/>
    <w:rsid w:val="00DA1656"/>
    <w:rPr>
      <w:rFonts w:ascii="Wingdings" w:hAnsi="Wingdings"/>
    </w:rPr>
  </w:style>
  <w:style w:type="character" w:customStyle="1" w:styleId="WW8Num40z0">
    <w:name w:val="WW8Num40z0"/>
    <w:rsid w:val="00DA1656"/>
    <w:rPr>
      <w:rFonts w:ascii="Wingdings" w:hAnsi="Wingdings"/>
    </w:rPr>
  </w:style>
  <w:style w:type="character" w:customStyle="1" w:styleId="WW8Num42z0">
    <w:name w:val="WW8Num42z0"/>
    <w:rsid w:val="00DA1656"/>
    <w:rPr>
      <w:rFonts w:ascii="Wingdings" w:hAnsi="Wingdings"/>
    </w:rPr>
  </w:style>
  <w:style w:type="character" w:customStyle="1" w:styleId="WW8Num43z0">
    <w:name w:val="WW8Num43z0"/>
    <w:rsid w:val="00DA1656"/>
    <w:rPr>
      <w:rFonts w:ascii="Wingdings" w:hAnsi="Wingdings"/>
    </w:rPr>
  </w:style>
  <w:style w:type="character" w:customStyle="1" w:styleId="WW8Num44z0">
    <w:name w:val="WW8Num44z0"/>
    <w:rsid w:val="00DA1656"/>
    <w:rPr>
      <w:rFonts w:ascii="Wingdings" w:hAnsi="Wingdings"/>
    </w:rPr>
  </w:style>
  <w:style w:type="character" w:customStyle="1" w:styleId="WW8Num45z0">
    <w:name w:val="WW8Num45z0"/>
    <w:rsid w:val="00DA1656"/>
    <w:rPr>
      <w:rFonts w:ascii="Symbol" w:hAnsi="Symbol"/>
      <w:color w:val="auto"/>
    </w:rPr>
  </w:style>
  <w:style w:type="character" w:customStyle="1" w:styleId="WW8Num45z1">
    <w:name w:val="WW8Num45z1"/>
    <w:rsid w:val="00DA1656"/>
    <w:rPr>
      <w:rFonts w:ascii="Wingdings" w:hAnsi="Wingdings"/>
    </w:rPr>
  </w:style>
  <w:style w:type="character" w:customStyle="1" w:styleId="WW8Num45z3">
    <w:name w:val="WW8Num45z3"/>
    <w:rsid w:val="00DA1656"/>
    <w:rPr>
      <w:rFonts w:ascii="Symbol" w:hAnsi="Symbol"/>
    </w:rPr>
  </w:style>
  <w:style w:type="character" w:customStyle="1" w:styleId="WW8Num45z4">
    <w:name w:val="WW8Num45z4"/>
    <w:rsid w:val="00DA1656"/>
    <w:rPr>
      <w:rFonts w:ascii="Courier New" w:hAnsi="Courier New"/>
    </w:rPr>
  </w:style>
  <w:style w:type="character" w:customStyle="1" w:styleId="WW8Num46z0">
    <w:name w:val="WW8Num46z0"/>
    <w:rsid w:val="00DA1656"/>
    <w:rPr>
      <w:rFonts w:ascii="Wingdings" w:hAnsi="Wingdings"/>
    </w:rPr>
  </w:style>
  <w:style w:type="character" w:customStyle="1" w:styleId="WW8Num47z0">
    <w:name w:val="WW8Num47z0"/>
    <w:rsid w:val="00DA1656"/>
    <w:rPr>
      <w:rFonts w:ascii="Wingdings" w:hAnsi="Wingdings"/>
    </w:rPr>
  </w:style>
  <w:style w:type="character" w:customStyle="1" w:styleId="WW8Num48z0">
    <w:name w:val="WW8Num48z0"/>
    <w:rsid w:val="00DA1656"/>
    <w:rPr>
      <w:rFonts w:ascii="Wingdings" w:hAnsi="Wingdings"/>
    </w:rPr>
  </w:style>
  <w:style w:type="character" w:customStyle="1" w:styleId="WW8Num49z0">
    <w:name w:val="WW8Num49z0"/>
    <w:rsid w:val="00DA1656"/>
    <w:rPr>
      <w:rFonts w:ascii="Wingdings" w:hAnsi="Wingdings"/>
    </w:rPr>
  </w:style>
  <w:style w:type="character" w:customStyle="1" w:styleId="WW8Num50z0">
    <w:name w:val="WW8Num50z0"/>
    <w:rsid w:val="00DA1656"/>
    <w:rPr>
      <w:rFonts w:ascii="Wingdings" w:hAnsi="Wingdings"/>
    </w:rPr>
  </w:style>
  <w:style w:type="character" w:customStyle="1" w:styleId="WW8Num51z0">
    <w:name w:val="WW8Num51z0"/>
    <w:rsid w:val="00DA1656"/>
    <w:rPr>
      <w:rFonts w:ascii="Wingdings" w:hAnsi="Wingdings"/>
    </w:rPr>
  </w:style>
  <w:style w:type="character" w:customStyle="1" w:styleId="WW8Num52z0">
    <w:name w:val="WW8Num52z0"/>
    <w:rsid w:val="00DA1656"/>
    <w:rPr>
      <w:rFonts w:ascii="Wingdings" w:hAnsi="Wingdings"/>
    </w:rPr>
  </w:style>
  <w:style w:type="character" w:customStyle="1" w:styleId="WW8Num53z0">
    <w:name w:val="WW8Num53z0"/>
    <w:rsid w:val="00DA1656"/>
    <w:rPr>
      <w:rFonts w:ascii="Wingdings" w:hAnsi="Wingdings"/>
    </w:rPr>
  </w:style>
  <w:style w:type="character" w:customStyle="1" w:styleId="WW8Num54z0">
    <w:name w:val="WW8Num54z0"/>
    <w:rsid w:val="00DA1656"/>
    <w:rPr>
      <w:rFonts w:ascii="Wingdings" w:hAnsi="Wingdings"/>
    </w:rPr>
  </w:style>
  <w:style w:type="character" w:customStyle="1" w:styleId="WW8Num55z0">
    <w:name w:val="WW8Num55z0"/>
    <w:rsid w:val="00DA1656"/>
    <w:rPr>
      <w:rFonts w:ascii="Wingdings" w:hAnsi="Wingdings"/>
    </w:rPr>
  </w:style>
  <w:style w:type="character" w:customStyle="1" w:styleId="WW8Num56z0">
    <w:name w:val="WW8Num56z0"/>
    <w:rsid w:val="00DA1656"/>
    <w:rPr>
      <w:rFonts w:ascii="Wingdings" w:hAnsi="Wingdings"/>
    </w:rPr>
  </w:style>
  <w:style w:type="character" w:customStyle="1" w:styleId="WW8Num57z0">
    <w:name w:val="WW8Num57z0"/>
    <w:rsid w:val="00DA1656"/>
    <w:rPr>
      <w:rFonts w:ascii="Wingdings" w:hAnsi="Wingdings"/>
    </w:rPr>
  </w:style>
  <w:style w:type="character" w:customStyle="1" w:styleId="WW8Num57z1">
    <w:name w:val="WW8Num57z1"/>
    <w:rsid w:val="00DA1656"/>
    <w:rPr>
      <w:rFonts w:ascii="Courier New" w:hAnsi="Courier New"/>
    </w:rPr>
  </w:style>
  <w:style w:type="character" w:customStyle="1" w:styleId="WW8Num57z3">
    <w:name w:val="WW8Num57z3"/>
    <w:rsid w:val="00DA1656"/>
    <w:rPr>
      <w:rFonts w:ascii="Symbol" w:hAnsi="Symbol"/>
    </w:rPr>
  </w:style>
  <w:style w:type="character" w:customStyle="1" w:styleId="WW8Num58z0">
    <w:name w:val="WW8Num58z0"/>
    <w:rsid w:val="00DA1656"/>
    <w:rPr>
      <w:rFonts w:ascii="Wingdings" w:hAnsi="Wingdings"/>
    </w:rPr>
  </w:style>
  <w:style w:type="character" w:customStyle="1" w:styleId="WW8Num59z0">
    <w:name w:val="WW8Num59z0"/>
    <w:rsid w:val="00DA1656"/>
    <w:rPr>
      <w:rFonts w:ascii="Wingdings" w:hAnsi="Wingdings"/>
    </w:rPr>
  </w:style>
  <w:style w:type="character" w:customStyle="1" w:styleId="WW8Num60z0">
    <w:name w:val="WW8Num60z0"/>
    <w:rsid w:val="00DA1656"/>
    <w:rPr>
      <w:rFonts w:ascii="Wingdings" w:hAnsi="Wingdings"/>
    </w:rPr>
  </w:style>
  <w:style w:type="character" w:customStyle="1" w:styleId="WW8Num62z0">
    <w:name w:val="WW8Num62z0"/>
    <w:rsid w:val="00DA1656"/>
    <w:rPr>
      <w:rFonts w:ascii="Wingdings" w:hAnsi="Wingdings"/>
    </w:rPr>
  </w:style>
  <w:style w:type="character" w:customStyle="1" w:styleId="WW8Num63z0">
    <w:name w:val="WW8Num63z0"/>
    <w:rsid w:val="00DA1656"/>
    <w:rPr>
      <w:rFonts w:ascii="Wingdings" w:hAnsi="Wingdings"/>
    </w:rPr>
  </w:style>
  <w:style w:type="character" w:customStyle="1" w:styleId="WW8Num65z0">
    <w:name w:val="WW8Num65z0"/>
    <w:rsid w:val="00DA1656"/>
    <w:rPr>
      <w:u w:val="none"/>
    </w:rPr>
  </w:style>
  <w:style w:type="character" w:customStyle="1" w:styleId="WW8Num67z0">
    <w:name w:val="WW8Num67z0"/>
    <w:rsid w:val="00DA1656"/>
    <w:rPr>
      <w:rFonts w:ascii="Wingdings" w:hAnsi="Wingdings"/>
    </w:rPr>
  </w:style>
  <w:style w:type="character" w:customStyle="1" w:styleId="WW8Num68z0">
    <w:name w:val="WW8Num68z0"/>
    <w:rsid w:val="00DA1656"/>
    <w:rPr>
      <w:rFonts w:ascii="Wingdings" w:hAnsi="Wingdings"/>
    </w:rPr>
  </w:style>
  <w:style w:type="character" w:customStyle="1" w:styleId="WW8Num69z0">
    <w:name w:val="WW8Num69z0"/>
    <w:rsid w:val="00DA1656"/>
    <w:rPr>
      <w:rFonts w:ascii="Wingdings" w:hAnsi="Wingdings"/>
    </w:rPr>
  </w:style>
  <w:style w:type="character" w:customStyle="1" w:styleId="WW8Num70z0">
    <w:name w:val="WW8Num70z0"/>
    <w:rsid w:val="00DA1656"/>
    <w:rPr>
      <w:rFonts w:ascii="Wingdings" w:hAnsi="Wingdings"/>
    </w:rPr>
  </w:style>
  <w:style w:type="character" w:customStyle="1" w:styleId="WW8Num71z0">
    <w:name w:val="WW8Num71z0"/>
    <w:rsid w:val="00DA1656"/>
    <w:rPr>
      <w:sz w:val="22"/>
      <w:u w:val="none"/>
    </w:rPr>
  </w:style>
  <w:style w:type="character" w:customStyle="1" w:styleId="WW8Num72z0">
    <w:name w:val="WW8Num72z0"/>
    <w:rsid w:val="00DA1656"/>
    <w:rPr>
      <w:rFonts w:ascii="Wingdings" w:hAnsi="Wingdings"/>
    </w:rPr>
  </w:style>
  <w:style w:type="character" w:customStyle="1" w:styleId="WW8Num73z0">
    <w:name w:val="WW8Num73z0"/>
    <w:rsid w:val="00DA1656"/>
    <w:rPr>
      <w:rFonts w:ascii="Wingdings" w:hAnsi="Wingdings"/>
    </w:rPr>
  </w:style>
  <w:style w:type="character" w:customStyle="1" w:styleId="WW8Num74z0">
    <w:name w:val="WW8Num74z0"/>
    <w:rsid w:val="00DA1656"/>
    <w:rPr>
      <w:rFonts w:ascii="Wingdings" w:hAnsi="Wingdings"/>
    </w:rPr>
  </w:style>
  <w:style w:type="character" w:customStyle="1" w:styleId="WW8Num74z1">
    <w:name w:val="WW8Num74z1"/>
    <w:rsid w:val="00DA1656"/>
    <w:rPr>
      <w:rFonts w:ascii="Courier New" w:hAnsi="Courier New"/>
    </w:rPr>
  </w:style>
  <w:style w:type="character" w:customStyle="1" w:styleId="WW8Num74z3">
    <w:name w:val="WW8Num74z3"/>
    <w:rsid w:val="00DA1656"/>
    <w:rPr>
      <w:rFonts w:ascii="Symbol" w:hAnsi="Symbol"/>
    </w:rPr>
  </w:style>
  <w:style w:type="character" w:customStyle="1" w:styleId="WW8Num75z0">
    <w:name w:val="WW8Num75z0"/>
    <w:rsid w:val="00DA1656"/>
    <w:rPr>
      <w:rFonts w:ascii="Symbol" w:hAnsi="Symbol"/>
    </w:rPr>
  </w:style>
  <w:style w:type="character" w:customStyle="1" w:styleId="WW8Num76z0">
    <w:name w:val="WW8Num76z0"/>
    <w:rsid w:val="00DA1656"/>
    <w:rPr>
      <w:rFonts w:ascii="Wingdings" w:hAnsi="Wingdings"/>
    </w:rPr>
  </w:style>
  <w:style w:type="character" w:customStyle="1" w:styleId="WW8Num78z0">
    <w:name w:val="WW8Num78z0"/>
    <w:rsid w:val="00DA1656"/>
    <w:rPr>
      <w:rFonts w:ascii="Wingdings" w:hAnsi="Wingdings"/>
    </w:rPr>
  </w:style>
  <w:style w:type="character" w:customStyle="1" w:styleId="WW8Num79z0">
    <w:name w:val="WW8Num79z0"/>
    <w:rsid w:val="00DA1656"/>
    <w:rPr>
      <w:rFonts w:ascii="Wingdings" w:hAnsi="Wingdings"/>
    </w:rPr>
  </w:style>
  <w:style w:type="character" w:customStyle="1" w:styleId="WW8Num81z0">
    <w:name w:val="WW8Num81z0"/>
    <w:rsid w:val="00DA1656"/>
    <w:rPr>
      <w:rFonts w:ascii="Wingdings" w:hAnsi="Wingdings"/>
    </w:rPr>
  </w:style>
  <w:style w:type="character" w:customStyle="1" w:styleId="WW8Num82z0">
    <w:name w:val="WW8Num82z0"/>
    <w:rsid w:val="00DA1656"/>
    <w:rPr>
      <w:rFonts w:ascii="Wingdings" w:hAnsi="Wingdings"/>
    </w:rPr>
  </w:style>
  <w:style w:type="character" w:customStyle="1" w:styleId="WW8Num83z0">
    <w:name w:val="WW8Num83z0"/>
    <w:rsid w:val="00DA1656"/>
    <w:rPr>
      <w:rFonts w:ascii="Wingdings" w:hAnsi="Wingdings"/>
    </w:rPr>
  </w:style>
  <w:style w:type="character" w:customStyle="1" w:styleId="WW8Num83z1">
    <w:name w:val="WW8Num83z1"/>
    <w:rsid w:val="00DA1656"/>
    <w:rPr>
      <w:rFonts w:ascii="Courier New" w:hAnsi="Courier New"/>
    </w:rPr>
  </w:style>
  <w:style w:type="character" w:customStyle="1" w:styleId="WW8Num83z3">
    <w:name w:val="WW8Num83z3"/>
    <w:rsid w:val="00DA1656"/>
    <w:rPr>
      <w:rFonts w:ascii="Symbol" w:hAnsi="Symbol"/>
    </w:rPr>
  </w:style>
  <w:style w:type="character" w:customStyle="1" w:styleId="WW8Num85z0">
    <w:name w:val="WW8Num85z0"/>
    <w:rsid w:val="00DA1656"/>
    <w:rPr>
      <w:rFonts w:ascii="Wingdings" w:hAnsi="Wingdings"/>
    </w:rPr>
  </w:style>
  <w:style w:type="character" w:customStyle="1" w:styleId="WW8Num86z0">
    <w:name w:val="WW8Num86z0"/>
    <w:rsid w:val="00DA1656"/>
    <w:rPr>
      <w:rFonts w:ascii="Wingdings" w:hAnsi="Wingdings"/>
    </w:rPr>
  </w:style>
  <w:style w:type="character" w:customStyle="1" w:styleId="WW8Num88z0">
    <w:name w:val="WW8Num88z0"/>
    <w:rsid w:val="00DA1656"/>
    <w:rPr>
      <w:rFonts w:ascii="Wingdings" w:hAnsi="Wingdings"/>
    </w:rPr>
  </w:style>
  <w:style w:type="character" w:customStyle="1" w:styleId="WW8Num89z0">
    <w:name w:val="WW8Num89z0"/>
    <w:rsid w:val="00DA1656"/>
    <w:rPr>
      <w:rFonts w:ascii="Times New Roman" w:eastAsia="Times New Roman" w:hAnsi="Times New Roman" w:cs="Times New Roman"/>
    </w:rPr>
  </w:style>
  <w:style w:type="character" w:customStyle="1" w:styleId="WW8Num89z1">
    <w:name w:val="WW8Num89z1"/>
    <w:rsid w:val="00DA1656"/>
    <w:rPr>
      <w:rFonts w:ascii="Courier New" w:hAnsi="Courier New"/>
    </w:rPr>
  </w:style>
  <w:style w:type="character" w:customStyle="1" w:styleId="WW8Num89z2">
    <w:name w:val="WW8Num89z2"/>
    <w:rsid w:val="00DA1656"/>
    <w:rPr>
      <w:rFonts w:ascii="Wingdings" w:hAnsi="Wingdings"/>
    </w:rPr>
  </w:style>
  <w:style w:type="character" w:customStyle="1" w:styleId="WW8Num89z3">
    <w:name w:val="WW8Num89z3"/>
    <w:rsid w:val="00DA1656"/>
    <w:rPr>
      <w:rFonts w:ascii="Symbol" w:hAnsi="Symbol"/>
    </w:rPr>
  </w:style>
  <w:style w:type="character" w:customStyle="1" w:styleId="WW8Num90z0">
    <w:name w:val="WW8Num90z0"/>
    <w:rsid w:val="00DA1656"/>
    <w:rPr>
      <w:rFonts w:ascii="Wingdings" w:hAnsi="Wingdings"/>
    </w:rPr>
  </w:style>
  <w:style w:type="character" w:customStyle="1" w:styleId="WW8Num91z0">
    <w:name w:val="WW8Num91z0"/>
    <w:rsid w:val="00DA1656"/>
    <w:rPr>
      <w:rFonts w:ascii="Wingdings" w:hAnsi="Wingdings"/>
    </w:rPr>
  </w:style>
  <w:style w:type="character" w:customStyle="1" w:styleId="WW8Num92z0">
    <w:name w:val="WW8Num92z0"/>
    <w:rsid w:val="00DA1656"/>
    <w:rPr>
      <w:rFonts w:ascii="Wingdings" w:hAnsi="Wingdings"/>
    </w:rPr>
  </w:style>
  <w:style w:type="character" w:customStyle="1" w:styleId="WW8Num93z0">
    <w:name w:val="WW8Num93z0"/>
    <w:rsid w:val="00DA1656"/>
    <w:rPr>
      <w:rFonts w:ascii="Wingdings" w:hAnsi="Wingdings"/>
    </w:rPr>
  </w:style>
  <w:style w:type="character" w:customStyle="1" w:styleId="WW8Num95z0">
    <w:name w:val="WW8Num95z0"/>
    <w:rsid w:val="00DA1656"/>
    <w:rPr>
      <w:rFonts w:ascii="Wingdings" w:hAnsi="Wingdings"/>
    </w:rPr>
  </w:style>
  <w:style w:type="character" w:customStyle="1" w:styleId="WW8Num96z0">
    <w:name w:val="WW8Num96z0"/>
    <w:rsid w:val="00DA1656"/>
    <w:rPr>
      <w:rFonts w:ascii="Wingdings" w:hAnsi="Wingdings"/>
    </w:rPr>
  </w:style>
  <w:style w:type="character" w:customStyle="1" w:styleId="WW8Num97z0">
    <w:name w:val="WW8Num97z0"/>
    <w:rsid w:val="00DA1656"/>
    <w:rPr>
      <w:rFonts w:ascii="Wingdings" w:hAnsi="Wingdings"/>
    </w:rPr>
  </w:style>
  <w:style w:type="character" w:customStyle="1" w:styleId="WW8Num99z0">
    <w:name w:val="WW8Num99z0"/>
    <w:rsid w:val="00DA1656"/>
    <w:rPr>
      <w:rFonts w:ascii="Wingdings" w:hAnsi="Wingdings"/>
    </w:rPr>
  </w:style>
  <w:style w:type="character" w:customStyle="1" w:styleId="WW8Num100z0">
    <w:name w:val="WW8Num100z0"/>
    <w:rsid w:val="00DA1656"/>
    <w:rPr>
      <w:rFonts w:ascii="Wingdings" w:hAnsi="Wingdings"/>
    </w:rPr>
  </w:style>
  <w:style w:type="character" w:customStyle="1" w:styleId="WW8Num101z0">
    <w:name w:val="WW8Num101z0"/>
    <w:rsid w:val="00DA1656"/>
    <w:rPr>
      <w:rFonts w:ascii="Wingdings" w:hAnsi="Wingdings"/>
    </w:rPr>
  </w:style>
  <w:style w:type="character" w:customStyle="1" w:styleId="WW8Num102z0">
    <w:name w:val="WW8Num102z0"/>
    <w:rsid w:val="00DA1656"/>
    <w:rPr>
      <w:rFonts w:ascii="Wingdings" w:hAnsi="Wingdings"/>
    </w:rPr>
  </w:style>
  <w:style w:type="character" w:customStyle="1" w:styleId="WW8Num103z0">
    <w:name w:val="WW8Num103z0"/>
    <w:rsid w:val="00DA1656"/>
    <w:rPr>
      <w:rFonts w:ascii="Wingdings" w:hAnsi="Wingdings"/>
    </w:rPr>
  </w:style>
  <w:style w:type="character" w:customStyle="1" w:styleId="WW8Num104z0">
    <w:name w:val="WW8Num104z0"/>
    <w:rsid w:val="00DA1656"/>
    <w:rPr>
      <w:rFonts w:ascii="Wingdings" w:hAnsi="Wingdings"/>
    </w:rPr>
  </w:style>
  <w:style w:type="character" w:customStyle="1" w:styleId="WW8Num105z0">
    <w:name w:val="WW8Num105z0"/>
    <w:rsid w:val="00DA1656"/>
    <w:rPr>
      <w:rFonts w:ascii="Wingdings" w:hAnsi="Wingdings"/>
    </w:rPr>
  </w:style>
  <w:style w:type="character" w:customStyle="1" w:styleId="WW8Num106z0">
    <w:name w:val="WW8Num106z0"/>
    <w:rsid w:val="00DA1656"/>
    <w:rPr>
      <w:rFonts w:ascii="Wingdings" w:hAnsi="Wingdings"/>
    </w:rPr>
  </w:style>
  <w:style w:type="character" w:customStyle="1" w:styleId="WW8Num108z0">
    <w:name w:val="WW8Num108z0"/>
    <w:rsid w:val="00DA1656"/>
    <w:rPr>
      <w:rFonts w:ascii="Wingdings" w:hAnsi="Wingdings"/>
    </w:rPr>
  </w:style>
  <w:style w:type="character" w:customStyle="1" w:styleId="WW8Num109z0">
    <w:name w:val="WW8Num109z0"/>
    <w:rsid w:val="00DA1656"/>
    <w:rPr>
      <w:rFonts w:ascii="Wingdings" w:hAnsi="Wingdings"/>
    </w:rPr>
  </w:style>
  <w:style w:type="character" w:customStyle="1" w:styleId="WW8Num110z0">
    <w:name w:val="WW8Num110z0"/>
    <w:rsid w:val="00DA1656"/>
    <w:rPr>
      <w:rFonts w:ascii="Wingdings" w:hAnsi="Wingdings"/>
    </w:rPr>
  </w:style>
  <w:style w:type="character" w:customStyle="1" w:styleId="WW8Num111z0">
    <w:name w:val="WW8Num111z0"/>
    <w:rsid w:val="00DA1656"/>
    <w:rPr>
      <w:rFonts w:ascii="Wingdings" w:hAnsi="Wingdings"/>
    </w:rPr>
  </w:style>
  <w:style w:type="character" w:customStyle="1" w:styleId="WW8Num112z0">
    <w:name w:val="WW8Num112z0"/>
    <w:rsid w:val="00DA1656"/>
    <w:rPr>
      <w:rFonts w:ascii="Symbol" w:hAnsi="Symbol"/>
    </w:rPr>
  </w:style>
  <w:style w:type="character" w:customStyle="1" w:styleId="WW8Num113z0">
    <w:name w:val="WW8Num113z0"/>
    <w:rsid w:val="00DA1656"/>
    <w:rPr>
      <w:rFonts w:ascii="Wingdings" w:hAnsi="Wingdings"/>
    </w:rPr>
  </w:style>
  <w:style w:type="character" w:customStyle="1" w:styleId="WW8Num114z0">
    <w:name w:val="WW8Num114z0"/>
    <w:rsid w:val="00DA1656"/>
    <w:rPr>
      <w:rFonts w:ascii="Wingdings" w:hAnsi="Wingdings"/>
    </w:rPr>
  </w:style>
  <w:style w:type="character" w:customStyle="1" w:styleId="WW8Num115z0">
    <w:name w:val="WW8Num115z0"/>
    <w:rsid w:val="00DA1656"/>
    <w:rPr>
      <w:rFonts w:ascii="Symbol" w:hAnsi="Symbol"/>
    </w:rPr>
  </w:style>
  <w:style w:type="character" w:customStyle="1" w:styleId="WW8Num116z0">
    <w:name w:val="WW8Num116z0"/>
    <w:rsid w:val="00DA1656"/>
    <w:rPr>
      <w:rFonts w:ascii="Wingdings" w:hAnsi="Wingdings"/>
    </w:rPr>
  </w:style>
  <w:style w:type="character" w:customStyle="1" w:styleId="WW8Num117z0">
    <w:name w:val="WW8Num117z0"/>
    <w:rsid w:val="00DA1656"/>
    <w:rPr>
      <w:rFonts w:ascii="Wingdings" w:hAnsi="Wingdings"/>
    </w:rPr>
  </w:style>
  <w:style w:type="character" w:customStyle="1" w:styleId="WW8Num118z0">
    <w:name w:val="WW8Num118z0"/>
    <w:rsid w:val="00DA1656"/>
    <w:rPr>
      <w:rFonts w:ascii="Wingdings" w:hAnsi="Wingdings"/>
    </w:rPr>
  </w:style>
  <w:style w:type="character" w:customStyle="1" w:styleId="WW8Num119z0">
    <w:name w:val="WW8Num119z0"/>
    <w:rsid w:val="00DA1656"/>
    <w:rPr>
      <w:rFonts w:ascii="Wingdings" w:hAnsi="Wingdings"/>
    </w:rPr>
  </w:style>
  <w:style w:type="character" w:customStyle="1" w:styleId="WW8Num120z0">
    <w:name w:val="WW8Num120z0"/>
    <w:rsid w:val="00DA1656"/>
    <w:rPr>
      <w:rFonts w:ascii="Wingdings" w:hAnsi="Wingdings"/>
    </w:rPr>
  </w:style>
  <w:style w:type="character" w:customStyle="1" w:styleId="WW8Num121z0">
    <w:name w:val="WW8Num121z0"/>
    <w:rsid w:val="00DA1656"/>
    <w:rPr>
      <w:rFonts w:ascii="Wingdings" w:hAnsi="Wingdings"/>
    </w:rPr>
  </w:style>
  <w:style w:type="character" w:customStyle="1" w:styleId="WW8Num122z0">
    <w:name w:val="WW8Num122z0"/>
    <w:rsid w:val="00DA1656"/>
    <w:rPr>
      <w:rFonts w:ascii="Wingdings" w:hAnsi="Wingdings"/>
    </w:rPr>
  </w:style>
  <w:style w:type="character" w:customStyle="1" w:styleId="WW8Num123z0">
    <w:name w:val="WW8Num123z0"/>
    <w:rsid w:val="00DA1656"/>
    <w:rPr>
      <w:rFonts w:ascii="Wingdings" w:hAnsi="Wingdings"/>
    </w:rPr>
  </w:style>
  <w:style w:type="character" w:customStyle="1" w:styleId="WW8Num124z0">
    <w:name w:val="WW8Num124z0"/>
    <w:rsid w:val="00DA1656"/>
    <w:rPr>
      <w:rFonts w:ascii="Wingdings" w:hAnsi="Wingdings"/>
    </w:rPr>
  </w:style>
  <w:style w:type="character" w:customStyle="1" w:styleId="WW8Num125z0">
    <w:name w:val="WW8Num125z0"/>
    <w:rsid w:val="00DA1656"/>
    <w:rPr>
      <w:rFonts w:ascii="Wingdings" w:hAnsi="Wingdings"/>
    </w:rPr>
  </w:style>
  <w:style w:type="character" w:customStyle="1" w:styleId="WW8Num126z0">
    <w:name w:val="WW8Num126z0"/>
    <w:rsid w:val="00DA1656"/>
    <w:rPr>
      <w:b w:val="0"/>
      <w:u w:val="none"/>
    </w:rPr>
  </w:style>
  <w:style w:type="character" w:customStyle="1" w:styleId="WW8Num127z0">
    <w:name w:val="WW8Num127z0"/>
    <w:rsid w:val="00DA1656"/>
    <w:rPr>
      <w:rFonts w:ascii="Wingdings" w:hAnsi="Wingdings"/>
    </w:rPr>
  </w:style>
  <w:style w:type="character" w:customStyle="1" w:styleId="WW8Num128z0">
    <w:name w:val="WW8Num128z0"/>
    <w:rsid w:val="00DA1656"/>
    <w:rPr>
      <w:rFonts w:ascii="Wingdings" w:hAnsi="Wingdings"/>
    </w:rPr>
  </w:style>
  <w:style w:type="character" w:customStyle="1" w:styleId="WW8Num129z0">
    <w:name w:val="WW8Num129z0"/>
    <w:rsid w:val="00DA1656"/>
    <w:rPr>
      <w:rFonts w:ascii="Wingdings" w:hAnsi="Wingdings"/>
    </w:rPr>
  </w:style>
  <w:style w:type="character" w:customStyle="1" w:styleId="WW8Num130z0">
    <w:name w:val="WW8Num130z0"/>
    <w:rsid w:val="00DA1656"/>
    <w:rPr>
      <w:rFonts w:ascii="Wingdings" w:hAnsi="Wingdings"/>
    </w:rPr>
  </w:style>
  <w:style w:type="character" w:customStyle="1" w:styleId="WW8Num131z0">
    <w:name w:val="WW8Num131z0"/>
    <w:rsid w:val="00DA1656"/>
    <w:rPr>
      <w:rFonts w:ascii="Wingdings" w:hAnsi="Wingdings"/>
    </w:rPr>
  </w:style>
  <w:style w:type="character" w:customStyle="1" w:styleId="WW8Num132z0">
    <w:name w:val="WW8Num132z0"/>
    <w:rsid w:val="00DA1656"/>
    <w:rPr>
      <w:rFonts w:ascii="Wingdings" w:hAnsi="Wingdings"/>
    </w:rPr>
  </w:style>
  <w:style w:type="character" w:customStyle="1" w:styleId="WW8Num133z0">
    <w:name w:val="WW8Num133z0"/>
    <w:rsid w:val="00DA1656"/>
    <w:rPr>
      <w:rFonts w:ascii="Wingdings" w:hAnsi="Wingdings"/>
    </w:rPr>
  </w:style>
  <w:style w:type="character" w:customStyle="1" w:styleId="WW8Num134z0">
    <w:name w:val="WW8Num134z0"/>
    <w:rsid w:val="00DA1656"/>
    <w:rPr>
      <w:rFonts w:ascii="Wingdings" w:hAnsi="Wingdings"/>
    </w:rPr>
  </w:style>
  <w:style w:type="character" w:customStyle="1" w:styleId="WW8Num135z0">
    <w:name w:val="WW8Num135z0"/>
    <w:rsid w:val="00DA1656"/>
    <w:rPr>
      <w:rFonts w:ascii="Wingdings" w:hAnsi="Wingdings"/>
    </w:rPr>
  </w:style>
  <w:style w:type="character" w:customStyle="1" w:styleId="WW8Num136z0">
    <w:name w:val="WW8Num136z0"/>
    <w:rsid w:val="00DA1656"/>
    <w:rPr>
      <w:rFonts w:ascii="Wingdings" w:hAnsi="Wingdings"/>
    </w:rPr>
  </w:style>
  <w:style w:type="character" w:customStyle="1" w:styleId="WW8Num137z0">
    <w:name w:val="WW8Num137z0"/>
    <w:rsid w:val="00DA1656"/>
    <w:rPr>
      <w:rFonts w:ascii="Wingdings" w:hAnsi="Wingdings"/>
    </w:rPr>
  </w:style>
  <w:style w:type="character" w:customStyle="1" w:styleId="WW8Num138z0">
    <w:name w:val="WW8Num138z0"/>
    <w:rsid w:val="00DA1656"/>
    <w:rPr>
      <w:rFonts w:ascii="Wingdings" w:hAnsi="Wingdings"/>
    </w:rPr>
  </w:style>
  <w:style w:type="character" w:customStyle="1" w:styleId="WW8Num139z0">
    <w:name w:val="WW8Num139z0"/>
    <w:rsid w:val="00DA1656"/>
    <w:rPr>
      <w:rFonts w:ascii="Wingdings" w:hAnsi="Wingdings"/>
    </w:rPr>
  </w:style>
  <w:style w:type="character" w:customStyle="1" w:styleId="WW8Num140z0">
    <w:name w:val="WW8Num140z0"/>
    <w:rsid w:val="00DA1656"/>
    <w:rPr>
      <w:rFonts w:ascii="Wingdings" w:hAnsi="Wingdings"/>
    </w:rPr>
  </w:style>
  <w:style w:type="character" w:customStyle="1" w:styleId="WW8Num141z0">
    <w:name w:val="WW8Num141z0"/>
    <w:rsid w:val="00DA1656"/>
    <w:rPr>
      <w:rFonts w:ascii="Wingdings" w:hAnsi="Wingdings"/>
    </w:rPr>
  </w:style>
  <w:style w:type="character" w:customStyle="1" w:styleId="WW8Num141z1">
    <w:name w:val="WW8Num141z1"/>
    <w:rsid w:val="00DA1656"/>
    <w:rPr>
      <w:rFonts w:ascii="Courier New" w:hAnsi="Courier New"/>
    </w:rPr>
  </w:style>
  <w:style w:type="character" w:customStyle="1" w:styleId="WW8Num141z3">
    <w:name w:val="WW8Num141z3"/>
    <w:rsid w:val="00DA1656"/>
    <w:rPr>
      <w:rFonts w:ascii="Symbol" w:hAnsi="Symbol"/>
    </w:rPr>
  </w:style>
  <w:style w:type="character" w:customStyle="1" w:styleId="WW8Num142z0">
    <w:name w:val="WW8Num142z0"/>
    <w:rsid w:val="00DA1656"/>
    <w:rPr>
      <w:rFonts w:ascii="Wingdings" w:hAnsi="Wingdings"/>
    </w:rPr>
  </w:style>
  <w:style w:type="character" w:customStyle="1" w:styleId="WW8Num143z0">
    <w:name w:val="WW8Num143z0"/>
    <w:rsid w:val="00DA1656"/>
    <w:rPr>
      <w:rFonts w:ascii="Wingdings" w:hAnsi="Wingdings"/>
    </w:rPr>
  </w:style>
  <w:style w:type="character" w:customStyle="1" w:styleId="WW8Num144z0">
    <w:name w:val="WW8Num144z0"/>
    <w:rsid w:val="00DA1656"/>
    <w:rPr>
      <w:rFonts w:ascii="Wingdings" w:hAnsi="Wingdings"/>
    </w:rPr>
  </w:style>
  <w:style w:type="character" w:customStyle="1" w:styleId="WW8Num145z0">
    <w:name w:val="WW8Num145z0"/>
    <w:rsid w:val="00DA1656"/>
    <w:rPr>
      <w:rFonts w:ascii="Wingdings" w:hAnsi="Wingdings"/>
    </w:rPr>
  </w:style>
  <w:style w:type="character" w:customStyle="1" w:styleId="WW8Num146z0">
    <w:name w:val="WW8Num146z0"/>
    <w:rsid w:val="00DA1656"/>
    <w:rPr>
      <w:rFonts w:ascii="Wingdings" w:hAnsi="Wingdings"/>
    </w:rPr>
  </w:style>
  <w:style w:type="character" w:customStyle="1" w:styleId="WW8Num147z0">
    <w:name w:val="WW8Num147z0"/>
    <w:rsid w:val="00DA1656"/>
    <w:rPr>
      <w:rFonts w:ascii="Wingdings" w:hAnsi="Wingdings"/>
    </w:rPr>
  </w:style>
  <w:style w:type="character" w:customStyle="1" w:styleId="WW8Num148z0">
    <w:name w:val="WW8Num148z0"/>
    <w:rsid w:val="00DA1656"/>
    <w:rPr>
      <w:rFonts w:ascii="Wingdings" w:hAnsi="Wingdings"/>
    </w:rPr>
  </w:style>
  <w:style w:type="character" w:customStyle="1" w:styleId="WW8Num149z0">
    <w:name w:val="WW8Num149z0"/>
    <w:rsid w:val="00DA1656"/>
    <w:rPr>
      <w:rFonts w:ascii="Wingdings" w:hAnsi="Wingdings"/>
    </w:rPr>
  </w:style>
  <w:style w:type="character" w:customStyle="1" w:styleId="WW8Num149z1">
    <w:name w:val="WW8Num149z1"/>
    <w:rsid w:val="00DA1656"/>
    <w:rPr>
      <w:rFonts w:ascii="Courier New" w:hAnsi="Courier New"/>
    </w:rPr>
  </w:style>
  <w:style w:type="character" w:customStyle="1" w:styleId="WW8Num149z3">
    <w:name w:val="WW8Num149z3"/>
    <w:rsid w:val="00DA1656"/>
    <w:rPr>
      <w:rFonts w:ascii="Symbol" w:hAnsi="Symbol"/>
    </w:rPr>
  </w:style>
  <w:style w:type="character" w:customStyle="1" w:styleId="WW8Num150z0">
    <w:name w:val="WW8Num150z0"/>
    <w:rsid w:val="00DA1656"/>
    <w:rPr>
      <w:rFonts w:ascii="Wingdings" w:hAnsi="Wingdings"/>
    </w:rPr>
  </w:style>
  <w:style w:type="character" w:customStyle="1" w:styleId="WW8Num151z0">
    <w:name w:val="WW8Num151z0"/>
    <w:rsid w:val="00DA1656"/>
    <w:rPr>
      <w:rFonts w:ascii="Wingdings" w:hAnsi="Wingdings"/>
    </w:rPr>
  </w:style>
  <w:style w:type="character" w:customStyle="1" w:styleId="WW8Num152z0">
    <w:name w:val="WW8Num152z0"/>
    <w:rsid w:val="00DA1656"/>
    <w:rPr>
      <w:rFonts w:ascii="Wingdings" w:hAnsi="Wingdings"/>
    </w:rPr>
  </w:style>
  <w:style w:type="character" w:customStyle="1" w:styleId="WW8Num153z0">
    <w:name w:val="WW8Num153z0"/>
    <w:rsid w:val="00DA1656"/>
    <w:rPr>
      <w:rFonts w:ascii="Symbol" w:hAnsi="Symbol"/>
    </w:rPr>
  </w:style>
  <w:style w:type="character" w:customStyle="1" w:styleId="WW8Num153z1">
    <w:name w:val="WW8Num153z1"/>
    <w:rsid w:val="00DA1656"/>
    <w:rPr>
      <w:rFonts w:ascii="Courier New" w:hAnsi="Courier New"/>
    </w:rPr>
  </w:style>
  <w:style w:type="character" w:customStyle="1" w:styleId="WW8Num153z2">
    <w:name w:val="WW8Num153z2"/>
    <w:rsid w:val="00DA1656"/>
    <w:rPr>
      <w:rFonts w:ascii="Wingdings" w:hAnsi="Wingdings"/>
    </w:rPr>
  </w:style>
  <w:style w:type="character" w:customStyle="1" w:styleId="WW8Num154z0">
    <w:name w:val="WW8Num154z0"/>
    <w:rsid w:val="00DA1656"/>
    <w:rPr>
      <w:rFonts w:ascii="Symbol" w:hAnsi="Symbol"/>
    </w:rPr>
  </w:style>
  <w:style w:type="character" w:customStyle="1" w:styleId="WW8Num155z0">
    <w:name w:val="WW8Num155z0"/>
    <w:rsid w:val="00DA1656"/>
    <w:rPr>
      <w:rFonts w:ascii="Wingdings" w:hAnsi="Wingdings"/>
    </w:rPr>
  </w:style>
  <w:style w:type="character" w:customStyle="1" w:styleId="WW8Num155z1">
    <w:name w:val="WW8Num155z1"/>
    <w:rsid w:val="00DA1656"/>
    <w:rPr>
      <w:rFonts w:ascii="Courier New" w:hAnsi="Courier New"/>
    </w:rPr>
  </w:style>
  <w:style w:type="character" w:customStyle="1" w:styleId="WW8Num155z3">
    <w:name w:val="WW8Num155z3"/>
    <w:rsid w:val="00DA1656"/>
    <w:rPr>
      <w:rFonts w:ascii="Symbol" w:hAnsi="Symbol"/>
    </w:rPr>
  </w:style>
  <w:style w:type="character" w:customStyle="1" w:styleId="WW8Num156z0">
    <w:name w:val="WW8Num156z0"/>
    <w:rsid w:val="00DA1656"/>
    <w:rPr>
      <w:rFonts w:ascii="Symbol" w:hAnsi="Symbol"/>
      <w:color w:val="auto"/>
    </w:rPr>
  </w:style>
  <w:style w:type="character" w:customStyle="1" w:styleId="WW8Num156z1">
    <w:name w:val="WW8Num156z1"/>
    <w:rsid w:val="00DA1656"/>
    <w:rPr>
      <w:rFonts w:ascii="Courier New" w:hAnsi="Courier New"/>
    </w:rPr>
  </w:style>
  <w:style w:type="character" w:customStyle="1" w:styleId="WW8Num156z2">
    <w:name w:val="WW8Num156z2"/>
    <w:rsid w:val="00DA1656"/>
    <w:rPr>
      <w:rFonts w:ascii="Wingdings" w:hAnsi="Wingdings"/>
    </w:rPr>
  </w:style>
  <w:style w:type="character" w:customStyle="1" w:styleId="WW8Num156z3">
    <w:name w:val="WW8Num156z3"/>
    <w:rsid w:val="00DA1656"/>
    <w:rPr>
      <w:rFonts w:ascii="Symbol" w:hAnsi="Symbol"/>
    </w:rPr>
  </w:style>
  <w:style w:type="character" w:customStyle="1" w:styleId="WW8Num157z0">
    <w:name w:val="WW8Num157z0"/>
    <w:rsid w:val="00DA1656"/>
    <w:rPr>
      <w:rFonts w:ascii="Wingdings" w:hAnsi="Wingdings"/>
    </w:rPr>
  </w:style>
  <w:style w:type="character" w:customStyle="1" w:styleId="WW8Num159z0">
    <w:name w:val="WW8Num159z0"/>
    <w:rsid w:val="00DA1656"/>
    <w:rPr>
      <w:rFonts w:ascii="Wingdings" w:hAnsi="Wingdings"/>
    </w:rPr>
  </w:style>
  <w:style w:type="character" w:customStyle="1" w:styleId="WW8Num160z0">
    <w:name w:val="WW8Num160z0"/>
    <w:rsid w:val="00DA1656"/>
    <w:rPr>
      <w:rFonts w:ascii="Wingdings" w:hAnsi="Wingdings"/>
    </w:rPr>
  </w:style>
  <w:style w:type="character" w:customStyle="1" w:styleId="WW8Num161z0">
    <w:name w:val="WW8Num161z0"/>
    <w:rsid w:val="00DA1656"/>
    <w:rPr>
      <w:rFonts w:ascii="Wingdings" w:hAnsi="Wingdings"/>
    </w:rPr>
  </w:style>
  <w:style w:type="character" w:customStyle="1" w:styleId="WW8Num162z0">
    <w:name w:val="WW8Num162z0"/>
    <w:rsid w:val="00DA1656"/>
    <w:rPr>
      <w:rFonts w:ascii="Wingdings" w:hAnsi="Wingdings"/>
    </w:rPr>
  </w:style>
  <w:style w:type="character" w:customStyle="1" w:styleId="WW8Num162z1">
    <w:name w:val="WW8Num162z1"/>
    <w:rsid w:val="00DA1656"/>
    <w:rPr>
      <w:rFonts w:ascii="Courier New" w:hAnsi="Courier New"/>
    </w:rPr>
  </w:style>
  <w:style w:type="character" w:customStyle="1" w:styleId="WW8Num162z3">
    <w:name w:val="WW8Num162z3"/>
    <w:rsid w:val="00DA1656"/>
    <w:rPr>
      <w:rFonts w:ascii="Symbol" w:hAnsi="Symbol"/>
    </w:rPr>
  </w:style>
  <w:style w:type="character" w:customStyle="1" w:styleId="WW8Num163z0">
    <w:name w:val="WW8Num163z0"/>
    <w:rsid w:val="00DA1656"/>
    <w:rPr>
      <w:rFonts w:ascii="Wingdings" w:hAnsi="Wingdings"/>
    </w:rPr>
  </w:style>
  <w:style w:type="character" w:customStyle="1" w:styleId="WW8Num164z0">
    <w:name w:val="WW8Num164z0"/>
    <w:rsid w:val="00DA1656"/>
    <w:rPr>
      <w:rFonts w:ascii="Wingdings" w:hAnsi="Wingdings"/>
    </w:rPr>
  </w:style>
  <w:style w:type="character" w:customStyle="1" w:styleId="WW8Num165z0">
    <w:name w:val="WW8Num165z0"/>
    <w:rsid w:val="00DA1656"/>
    <w:rPr>
      <w:rFonts w:ascii="Wingdings" w:hAnsi="Wingdings"/>
    </w:rPr>
  </w:style>
  <w:style w:type="character" w:customStyle="1" w:styleId="WW8Num166z0">
    <w:name w:val="WW8Num166z0"/>
    <w:rsid w:val="00DA1656"/>
    <w:rPr>
      <w:rFonts w:ascii="Wingdings" w:hAnsi="Wingdings"/>
    </w:rPr>
  </w:style>
  <w:style w:type="character" w:customStyle="1" w:styleId="WW8Num168z0">
    <w:name w:val="WW8Num168z0"/>
    <w:rsid w:val="00DA1656"/>
    <w:rPr>
      <w:rFonts w:ascii="Wingdings" w:hAnsi="Wingdings"/>
    </w:rPr>
  </w:style>
  <w:style w:type="character" w:customStyle="1" w:styleId="WW8Num169z0">
    <w:name w:val="WW8Num169z0"/>
    <w:rsid w:val="00DA1656"/>
    <w:rPr>
      <w:rFonts w:ascii="Wingdings" w:hAnsi="Wingdings"/>
    </w:rPr>
  </w:style>
  <w:style w:type="character" w:customStyle="1" w:styleId="WW8Num170z0">
    <w:name w:val="WW8Num170z0"/>
    <w:rsid w:val="00DA1656"/>
    <w:rPr>
      <w:rFonts w:ascii="Wingdings" w:hAnsi="Wingdings"/>
    </w:rPr>
  </w:style>
  <w:style w:type="character" w:customStyle="1" w:styleId="WW8Num171z0">
    <w:name w:val="WW8Num171z0"/>
    <w:rsid w:val="00DA1656"/>
    <w:rPr>
      <w:rFonts w:ascii="Wingdings" w:hAnsi="Wingdings"/>
    </w:rPr>
  </w:style>
  <w:style w:type="character" w:customStyle="1" w:styleId="WW8Num172z0">
    <w:name w:val="WW8Num172z0"/>
    <w:rsid w:val="00DA1656"/>
    <w:rPr>
      <w:rFonts w:ascii="Wingdings" w:hAnsi="Wingdings"/>
    </w:rPr>
  </w:style>
  <w:style w:type="character" w:customStyle="1" w:styleId="WW8Num173z0">
    <w:name w:val="WW8Num173z0"/>
    <w:rsid w:val="00DA1656"/>
    <w:rPr>
      <w:u w:val="none"/>
    </w:rPr>
  </w:style>
  <w:style w:type="character" w:customStyle="1" w:styleId="WW8Num174z0">
    <w:name w:val="WW8Num174z0"/>
    <w:rsid w:val="00DA1656"/>
    <w:rPr>
      <w:rFonts w:ascii="Wingdings" w:hAnsi="Wingdings"/>
    </w:rPr>
  </w:style>
  <w:style w:type="character" w:customStyle="1" w:styleId="WW8Num175z0">
    <w:name w:val="WW8Num175z0"/>
    <w:rsid w:val="00DA1656"/>
    <w:rPr>
      <w:rFonts w:ascii="Wingdings" w:hAnsi="Wingdings"/>
    </w:rPr>
  </w:style>
  <w:style w:type="character" w:customStyle="1" w:styleId="WW8Num176z0">
    <w:name w:val="WW8Num176z0"/>
    <w:rsid w:val="00DA1656"/>
    <w:rPr>
      <w:rFonts w:ascii="Wingdings" w:hAnsi="Wingdings"/>
    </w:rPr>
  </w:style>
  <w:style w:type="character" w:customStyle="1" w:styleId="WW8Num177z0">
    <w:name w:val="WW8Num177z0"/>
    <w:rsid w:val="00DA1656"/>
    <w:rPr>
      <w:rFonts w:ascii="Wingdings" w:hAnsi="Wingdings"/>
    </w:rPr>
  </w:style>
  <w:style w:type="character" w:customStyle="1" w:styleId="WW8Num179z0">
    <w:name w:val="WW8Num179z0"/>
    <w:rsid w:val="00DA1656"/>
    <w:rPr>
      <w:rFonts w:ascii="Wingdings" w:hAnsi="Wingdings"/>
    </w:rPr>
  </w:style>
  <w:style w:type="character" w:customStyle="1" w:styleId="WW8Num180z0">
    <w:name w:val="WW8Num180z0"/>
    <w:rsid w:val="00DA1656"/>
    <w:rPr>
      <w:rFonts w:ascii="Wingdings" w:hAnsi="Wingdings"/>
    </w:rPr>
  </w:style>
  <w:style w:type="character" w:customStyle="1" w:styleId="WW8Num181z0">
    <w:name w:val="WW8Num181z0"/>
    <w:rsid w:val="00DA1656"/>
    <w:rPr>
      <w:rFonts w:ascii="Wingdings" w:hAnsi="Wingdings"/>
    </w:rPr>
  </w:style>
  <w:style w:type="character" w:customStyle="1" w:styleId="WW8Num182z0">
    <w:name w:val="WW8Num182z0"/>
    <w:rsid w:val="00DA1656"/>
    <w:rPr>
      <w:rFonts w:ascii="Wingdings" w:hAnsi="Wingdings"/>
    </w:rPr>
  </w:style>
  <w:style w:type="character" w:customStyle="1" w:styleId="WW8Num184z0">
    <w:name w:val="WW8Num184z0"/>
    <w:rsid w:val="00DA1656"/>
    <w:rPr>
      <w:rFonts w:ascii="Wingdings" w:hAnsi="Wingdings"/>
    </w:rPr>
  </w:style>
  <w:style w:type="character" w:customStyle="1" w:styleId="WW8Num185z0">
    <w:name w:val="WW8Num185z0"/>
    <w:rsid w:val="00DA1656"/>
    <w:rPr>
      <w:rFonts w:ascii="Wingdings" w:hAnsi="Wingdings"/>
    </w:rPr>
  </w:style>
  <w:style w:type="character" w:customStyle="1" w:styleId="WW8Num186z0">
    <w:name w:val="WW8Num186z0"/>
    <w:rsid w:val="00DA1656"/>
    <w:rPr>
      <w:rFonts w:ascii="Wingdings" w:hAnsi="Wingdings"/>
    </w:rPr>
  </w:style>
  <w:style w:type="character" w:customStyle="1" w:styleId="WW8Num187z0">
    <w:name w:val="WW8Num187z0"/>
    <w:rsid w:val="00DA1656"/>
    <w:rPr>
      <w:rFonts w:ascii="Wingdings" w:hAnsi="Wingdings"/>
    </w:rPr>
  </w:style>
  <w:style w:type="character" w:customStyle="1" w:styleId="WW8Num188z0">
    <w:name w:val="WW8Num188z0"/>
    <w:rsid w:val="00DA1656"/>
    <w:rPr>
      <w:rFonts w:ascii="Wingdings" w:hAnsi="Wingdings"/>
    </w:rPr>
  </w:style>
  <w:style w:type="character" w:customStyle="1" w:styleId="WW8Num189z0">
    <w:name w:val="WW8Num189z0"/>
    <w:rsid w:val="00DA1656"/>
    <w:rPr>
      <w:rFonts w:ascii="Wingdings" w:hAnsi="Wingdings"/>
    </w:rPr>
  </w:style>
  <w:style w:type="character" w:customStyle="1" w:styleId="WW8Num190z0">
    <w:name w:val="WW8Num190z0"/>
    <w:rsid w:val="00DA1656"/>
    <w:rPr>
      <w:rFonts w:ascii="Wingdings" w:hAnsi="Wingdings"/>
    </w:rPr>
  </w:style>
  <w:style w:type="character" w:customStyle="1" w:styleId="WW8Num191z0">
    <w:name w:val="WW8Num191z0"/>
    <w:rsid w:val="00DA1656"/>
    <w:rPr>
      <w:rFonts w:ascii="Wingdings" w:hAnsi="Wingdings"/>
    </w:rPr>
  </w:style>
  <w:style w:type="character" w:customStyle="1" w:styleId="WW8Num192z0">
    <w:name w:val="WW8Num192z0"/>
    <w:rsid w:val="00DA1656"/>
    <w:rPr>
      <w:rFonts w:ascii="Wingdings" w:hAnsi="Wingdings"/>
    </w:rPr>
  </w:style>
  <w:style w:type="character" w:customStyle="1" w:styleId="WW8Num193z0">
    <w:name w:val="WW8Num193z0"/>
    <w:rsid w:val="00DA1656"/>
    <w:rPr>
      <w:rFonts w:ascii="Wingdings" w:hAnsi="Wingdings"/>
    </w:rPr>
  </w:style>
  <w:style w:type="character" w:customStyle="1" w:styleId="WW8Num194z0">
    <w:name w:val="WW8Num194z0"/>
    <w:rsid w:val="00DA1656"/>
    <w:rPr>
      <w:rFonts w:ascii="Wingdings" w:hAnsi="Wingdings"/>
    </w:rPr>
  </w:style>
  <w:style w:type="character" w:customStyle="1" w:styleId="WW8Num195z0">
    <w:name w:val="WW8Num195z0"/>
    <w:rsid w:val="00DA1656"/>
    <w:rPr>
      <w:rFonts w:ascii="Wingdings" w:hAnsi="Wingdings"/>
    </w:rPr>
  </w:style>
  <w:style w:type="character" w:customStyle="1" w:styleId="WW8Num197z0">
    <w:name w:val="WW8Num197z0"/>
    <w:rsid w:val="00DA1656"/>
    <w:rPr>
      <w:rFonts w:ascii="Wingdings" w:hAnsi="Wingdings"/>
    </w:rPr>
  </w:style>
  <w:style w:type="character" w:customStyle="1" w:styleId="WW8Num198z0">
    <w:name w:val="WW8Num198z0"/>
    <w:rsid w:val="00DA1656"/>
    <w:rPr>
      <w:rFonts w:ascii="Wingdings" w:hAnsi="Wingdings"/>
    </w:rPr>
  </w:style>
  <w:style w:type="character" w:customStyle="1" w:styleId="WW8Num199z0">
    <w:name w:val="WW8Num199z0"/>
    <w:rsid w:val="00DA1656"/>
    <w:rPr>
      <w:rFonts w:ascii="Wingdings" w:hAnsi="Wingdings"/>
    </w:rPr>
  </w:style>
  <w:style w:type="character" w:customStyle="1" w:styleId="WW8Num199z1">
    <w:name w:val="WW8Num199z1"/>
    <w:rsid w:val="00DA1656"/>
    <w:rPr>
      <w:rFonts w:ascii="Courier New" w:hAnsi="Courier New"/>
    </w:rPr>
  </w:style>
  <w:style w:type="character" w:customStyle="1" w:styleId="WW8Num199z3">
    <w:name w:val="WW8Num199z3"/>
    <w:rsid w:val="00DA1656"/>
    <w:rPr>
      <w:rFonts w:ascii="Symbol" w:hAnsi="Symbol"/>
    </w:rPr>
  </w:style>
  <w:style w:type="character" w:customStyle="1" w:styleId="WW8Num200z0">
    <w:name w:val="WW8Num200z0"/>
    <w:rsid w:val="00DA1656"/>
    <w:rPr>
      <w:rFonts w:ascii="Wingdings" w:hAnsi="Wingdings"/>
    </w:rPr>
  </w:style>
  <w:style w:type="character" w:customStyle="1" w:styleId="WW8Num200z1">
    <w:name w:val="WW8Num200z1"/>
    <w:rsid w:val="00DA1656"/>
    <w:rPr>
      <w:rFonts w:ascii="Courier New" w:hAnsi="Courier New"/>
    </w:rPr>
  </w:style>
  <w:style w:type="character" w:customStyle="1" w:styleId="WW8Num200z3">
    <w:name w:val="WW8Num200z3"/>
    <w:rsid w:val="00DA1656"/>
    <w:rPr>
      <w:rFonts w:ascii="Symbol" w:hAnsi="Symbol"/>
    </w:rPr>
  </w:style>
  <w:style w:type="character" w:customStyle="1" w:styleId="WW8Num201z0">
    <w:name w:val="WW8Num201z0"/>
    <w:rsid w:val="00DA1656"/>
    <w:rPr>
      <w:rFonts w:ascii="Wingdings" w:hAnsi="Wingdings"/>
    </w:rPr>
  </w:style>
  <w:style w:type="character" w:customStyle="1" w:styleId="WW8Num202z0">
    <w:name w:val="WW8Num202z0"/>
    <w:rsid w:val="00DA1656"/>
    <w:rPr>
      <w:rFonts w:ascii="Wingdings" w:hAnsi="Wingdings"/>
    </w:rPr>
  </w:style>
  <w:style w:type="character" w:customStyle="1" w:styleId="WW8Num203z0">
    <w:name w:val="WW8Num203z0"/>
    <w:rsid w:val="00DA1656"/>
    <w:rPr>
      <w:rFonts w:ascii="Wingdings" w:hAnsi="Wingdings"/>
    </w:rPr>
  </w:style>
  <w:style w:type="character" w:customStyle="1" w:styleId="WW8Num204z0">
    <w:name w:val="WW8Num204z0"/>
    <w:rsid w:val="00DA1656"/>
    <w:rPr>
      <w:rFonts w:ascii="Wingdings" w:hAnsi="Wingdings"/>
    </w:rPr>
  </w:style>
  <w:style w:type="character" w:customStyle="1" w:styleId="WW8Num205z0">
    <w:name w:val="WW8Num205z0"/>
    <w:rsid w:val="00DA1656"/>
    <w:rPr>
      <w:rFonts w:ascii="Wingdings" w:hAnsi="Wingdings"/>
    </w:rPr>
  </w:style>
  <w:style w:type="character" w:customStyle="1" w:styleId="WW8Num207z0">
    <w:name w:val="WW8Num207z0"/>
    <w:rsid w:val="00DA1656"/>
    <w:rPr>
      <w:rFonts w:ascii="Wingdings" w:hAnsi="Wingdings"/>
    </w:rPr>
  </w:style>
  <w:style w:type="character" w:customStyle="1" w:styleId="WW8Num207z1">
    <w:name w:val="WW8Num207z1"/>
    <w:rsid w:val="00DA1656"/>
    <w:rPr>
      <w:rFonts w:ascii="Courier New" w:hAnsi="Courier New"/>
    </w:rPr>
  </w:style>
  <w:style w:type="character" w:customStyle="1" w:styleId="WW8Num207z3">
    <w:name w:val="WW8Num207z3"/>
    <w:rsid w:val="00DA1656"/>
    <w:rPr>
      <w:rFonts w:ascii="Symbol" w:hAnsi="Symbol"/>
    </w:rPr>
  </w:style>
  <w:style w:type="character" w:customStyle="1" w:styleId="WW8Num208z0">
    <w:name w:val="WW8Num208z0"/>
    <w:rsid w:val="00DA1656"/>
    <w:rPr>
      <w:rFonts w:ascii="Wingdings" w:hAnsi="Wingdings"/>
    </w:rPr>
  </w:style>
  <w:style w:type="character" w:customStyle="1" w:styleId="WW8Num209z0">
    <w:name w:val="WW8Num209z0"/>
    <w:rsid w:val="00DA1656"/>
    <w:rPr>
      <w:rFonts w:ascii="Wingdings" w:hAnsi="Wingdings"/>
    </w:rPr>
  </w:style>
  <w:style w:type="character" w:customStyle="1" w:styleId="WW8Num210z0">
    <w:name w:val="WW8Num210z0"/>
    <w:rsid w:val="00DA1656"/>
    <w:rPr>
      <w:rFonts w:ascii="Wingdings" w:hAnsi="Wingdings"/>
    </w:rPr>
  </w:style>
  <w:style w:type="character" w:customStyle="1" w:styleId="WW8Num211z0">
    <w:name w:val="WW8Num211z0"/>
    <w:rsid w:val="00DA1656"/>
    <w:rPr>
      <w:rFonts w:ascii="Wingdings" w:hAnsi="Wingdings"/>
    </w:rPr>
  </w:style>
  <w:style w:type="character" w:customStyle="1" w:styleId="WW8Num212z0">
    <w:name w:val="WW8Num212z0"/>
    <w:rsid w:val="00DA1656"/>
    <w:rPr>
      <w:rFonts w:ascii="Wingdings" w:hAnsi="Wingdings"/>
    </w:rPr>
  </w:style>
  <w:style w:type="character" w:customStyle="1" w:styleId="WW8Num213z0">
    <w:name w:val="WW8Num213z0"/>
    <w:rsid w:val="00DA1656"/>
    <w:rPr>
      <w:rFonts w:ascii="Wingdings" w:hAnsi="Wingdings"/>
    </w:rPr>
  </w:style>
  <w:style w:type="character" w:customStyle="1" w:styleId="WW8Num214z0">
    <w:name w:val="WW8Num214z0"/>
    <w:rsid w:val="00DA1656"/>
    <w:rPr>
      <w:rFonts w:ascii="Wingdings" w:hAnsi="Wingdings"/>
    </w:rPr>
  </w:style>
  <w:style w:type="character" w:customStyle="1" w:styleId="WW8Num215z0">
    <w:name w:val="WW8Num215z0"/>
    <w:rsid w:val="00DA1656"/>
    <w:rPr>
      <w:rFonts w:ascii="Wingdings" w:hAnsi="Wingdings"/>
    </w:rPr>
  </w:style>
  <w:style w:type="character" w:customStyle="1" w:styleId="WW8Num216z0">
    <w:name w:val="WW8Num216z0"/>
    <w:rsid w:val="00DA1656"/>
    <w:rPr>
      <w:rFonts w:ascii="Wingdings" w:hAnsi="Wingdings"/>
    </w:rPr>
  </w:style>
  <w:style w:type="character" w:customStyle="1" w:styleId="WW8Num217z0">
    <w:name w:val="WW8Num217z0"/>
    <w:rsid w:val="00DA1656"/>
    <w:rPr>
      <w:rFonts w:ascii="Wingdings" w:hAnsi="Wingdings"/>
    </w:rPr>
  </w:style>
  <w:style w:type="character" w:customStyle="1" w:styleId="WW8Num217z1">
    <w:name w:val="WW8Num217z1"/>
    <w:rsid w:val="00DA1656"/>
    <w:rPr>
      <w:rFonts w:ascii="Courier New" w:hAnsi="Courier New"/>
    </w:rPr>
  </w:style>
  <w:style w:type="character" w:customStyle="1" w:styleId="WW8Num217z3">
    <w:name w:val="WW8Num217z3"/>
    <w:rsid w:val="00DA1656"/>
    <w:rPr>
      <w:rFonts w:ascii="Symbol" w:hAnsi="Symbol"/>
    </w:rPr>
  </w:style>
  <w:style w:type="character" w:customStyle="1" w:styleId="WW8Num218z0">
    <w:name w:val="WW8Num218z0"/>
    <w:rsid w:val="00DA1656"/>
    <w:rPr>
      <w:rFonts w:ascii="Wingdings" w:hAnsi="Wingdings"/>
    </w:rPr>
  </w:style>
  <w:style w:type="character" w:customStyle="1" w:styleId="WW8Num219z0">
    <w:name w:val="WW8Num219z0"/>
    <w:rsid w:val="00DA1656"/>
    <w:rPr>
      <w:rFonts w:ascii="Wingdings" w:hAnsi="Wingdings"/>
    </w:rPr>
  </w:style>
  <w:style w:type="character" w:customStyle="1" w:styleId="WW8Num220z0">
    <w:name w:val="WW8Num220z0"/>
    <w:rsid w:val="00DA1656"/>
    <w:rPr>
      <w:rFonts w:ascii="Wingdings" w:hAnsi="Wingdings"/>
    </w:rPr>
  </w:style>
  <w:style w:type="character" w:customStyle="1" w:styleId="WW8Num221z0">
    <w:name w:val="WW8Num221z0"/>
    <w:rsid w:val="00DA1656"/>
    <w:rPr>
      <w:rFonts w:ascii="Wingdings" w:hAnsi="Wingdings"/>
    </w:rPr>
  </w:style>
  <w:style w:type="character" w:customStyle="1" w:styleId="WW8Num222z0">
    <w:name w:val="WW8Num222z0"/>
    <w:rsid w:val="00DA1656"/>
    <w:rPr>
      <w:rFonts w:ascii="Wingdings" w:hAnsi="Wingdings"/>
    </w:rPr>
  </w:style>
  <w:style w:type="character" w:customStyle="1" w:styleId="WW8Num223z0">
    <w:name w:val="WW8Num223z0"/>
    <w:rsid w:val="00DA1656"/>
    <w:rPr>
      <w:rFonts w:ascii="Wingdings" w:hAnsi="Wingdings"/>
    </w:rPr>
  </w:style>
  <w:style w:type="character" w:customStyle="1" w:styleId="WW8Num224z0">
    <w:name w:val="WW8Num224z0"/>
    <w:rsid w:val="00DA1656"/>
    <w:rPr>
      <w:u w:val="none"/>
    </w:rPr>
  </w:style>
  <w:style w:type="character" w:customStyle="1" w:styleId="WW8Num225z0">
    <w:name w:val="WW8Num225z0"/>
    <w:rsid w:val="00DA1656"/>
    <w:rPr>
      <w:rFonts w:ascii="Wingdings" w:hAnsi="Wingdings"/>
    </w:rPr>
  </w:style>
  <w:style w:type="character" w:customStyle="1" w:styleId="WW8Num226z0">
    <w:name w:val="WW8Num226z0"/>
    <w:rsid w:val="00DA1656"/>
    <w:rPr>
      <w:rFonts w:ascii="Wingdings" w:hAnsi="Wingdings"/>
    </w:rPr>
  </w:style>
  <w:style w:type="character" w:customStyle="1" w:styleId="WW8Num227z0">
    <w:name w:val="WW8Num227z0"/>
    <w:rsid w:val="00DA1656"/>
    <w:rPr>
      <w:rFonts w:ascii="Wingdings" w:hAnsi="Wingdings"/>
    </w:rPr>
  </w:style>
  <w:style w:type="character" w:customStyle="1" w:styleId="WW8Num228z0">
    <w:name w:val="WW8Num228z0"/>
    <w:rsid w:val="00DA1656"/>
    <w:rPr>
      <w:rFonts w:ascii="Wingdings" w:hAnsi="Wingdings"/>
    </w:rPr>
  </w:style>
  <w:style w:type="character" w:customStyle="1" w:styleId="WW8Num229z0">
    <w:name w:val="WW8Num229z0"/>
    <w:rsid w:val="00DA1656"/>
    <w:rPr>
      <w:rFonts w:ascii="Wingdings" w:hAnsi="Wingdings"/>
    </w:rPr>
  </w:style>
  <w:style w:type="character" w:customStyle="1" w:styleId="WW8Num230z0">
    <w:name w:val="WW8Num230z0"/>
    <w:rsid w:val="00DA1656"/>
    <w:rPr>
      <w:rFonts w:ascii="Wingdings" w:hAnsi="Wingdings"/>
    </w:rPr>
  </w:style>
  <w:style w:type="character" w:customStyle="1" w:styleId="WW8Num231z0">
    <w:name w:val="WW8Num231z0"/>
    <w:rsid w:val="00DA1656"/>
    <w:rPr>
      <w:rFonts w:ascii="Wingdings" w:hAnsi="Wingdings"/>
    </w:rPr>
  </w:style>
  <w:style w:type="character" w:customStyle="1" w:styleId="WW8Num232z0">
    <w:name w:val="WW8Num232z0"/>
    <w:rsid w:val="00DA1656"/>
    <w:rPr>
      <w:rFonts w:ascii="Wingdings" w:hAnsi="Wingdings"/>
    </w:rPr>
  </w:style>
  <w:style w:type="character" w:customStyle="1" w:styleId="WW8Num233z0">
    <w:name w:val="WW8Num233z0"/>
    <w:rsid w:val="00DA1656"/>
    <w:rPr>
      <w:rFonts w:ascii="Wingdings" w:hAnsi="Wingdings"/>
    </w:rPr>
  </w:style>
  <w:style w:type="character" w:customStyle="1" w:styleId="WW8Num234z0">
    <w:name w:val="WW8Num234z0"/>
    <w:rsid w:val="00DA1656"/>
    <w:rPr>
      <w:rFonts w:ascii="Wingdings" w:hAnsi="Wingdings"/>
    </w:rPr>
  </w:style>
  <w:style w:type="character" w:customStyle="1" w:styleId="WW8Num235z0">
    <w:name w:val="WW8Num235z0"/>
    <w:rsid w:val="00DA1656"/>
    <w:rPr>
      <w:rFonts w:ascii="Wingdings" w:hAnsi="Wingdings"/>
    </w:rPr>
  </w:style>
  <w:style w:type="character" w:customStyle="1" w:styleId="WW8Num236z0">
    <w:name w:val="WW8Num236z0"/>
    <w:rsid w:val="00DA1656"/>
    <w:rPr>
      <w:rFonts w:ascii="Wingdings" w:hAnsi="Wingdings"/>
    </w:rPr>
  </w:style>
  <w:style w:type="character" w:customStyle="1" w:styleId="WW8Num237z0">
    <w:name w:val="WW8Num237z0"/>
    <w:rsid w:val="00DA1656"/>
    <w:rPr>
      <w:rFonts w:ascii="Wingdings" w:hAnsi="Wingdings"/>
    </w:rPr>
  </w:style>
  <w:style w:type="character" w:customStyle="1" w:styleId="WW8Num238z0">
    <w:name w:val="WW8Num238z0"/>
    <w:rsid w:val="00DA1656"/>
    <w:rPr>
      <w:rFonts w:ascii="Wingdings" w:hAnsi="Wingdings"/>
    </w:rPr>
  </w:style>
  <w:style w:type="character" w:customStyle="1" w:styleId="WW8Num239z0">
    <w:name w:val="WW8Num239z0"/>
    <w:rsid w:val="00DA1656"/>
    <w:rPr>
      <w:rFonts w:ascii="Wingdings" w:hAnsi="Wingdings"/>
    </w:rPr>
  </w:style>
  <w:style w:type="character" w:customStyle="1" w:styleId="WW8Num240z0">
    <w:name w:val="WW8Num240z0"/>
    <w:rsid w:val="00DA1656"/>
    <w:rPr>
      <w:rFonts w:ascii="Wingdings" w:hAnsi="Wingdings"/>
    </w:rPr>
  </w:style>
  <w:style w:type="character" w:customStyle="1" w:styleId="WW8Num241z0">
    <w:name w:val="WW8Num241z0"/>
    <w:rsid w:val="00DA1656"/>
    <w:rPr>
      <w:rFonts w:ascii="Wingdings" w:hAnsi="Wingdings"/>
    </w:rPr>
  </w:style>
  <w:style w:type="character" w:customStyle="1" w:styleId="WW8Num242z0">
    <w:name w:val="WW8Num242z0"/>
    <w:rsid w:val="00DA1656"/>
    <w:rPr>
      <w:rFonts w:ascii="Wingdings" w:hAnsi="Wingdings"/>
    </w:rPr>
  </w:style>
  <w:style w:type="character" w:customStyle="1" w:styleId="WW8Num243z0">
    <w:name w:val="WW8Num243z0"/>
    <w:rsid w:val="00DA1656"/>
    <w:rPr>
      <w:rFonts w:ascii="Wingdings" w:hAnsi="Wingdings"/>
    </w:rPr>
  </w:style>
  <w:style w:type="character" w:customStyle="1" w:styleId="WW8Num244z0">
    <w:name w:val="WW8Num244z0"/>
    <w:rsid w:val="00DA1656"/>
    <w:rPr>
      <w:rFonts w:ascii="Wingdings" w:hAnsi="Wingdings"/>
    </w:rPr>
  </w:style>
  <w:style w:type="character" w:customStyle="1" w:styleId="WW8Num245z0">
    <w:name w:val="WW8Num245z0"/>
    <w:rsid w:val="00DA1656"/>
    <w:rPr>
      <w:rFonts w:ascii="Wingdings" w:hAnsi="Wingdings"/>
    </w:rPr>
  </w:style>
  <w:style w:type="character" w:customStyle="1" w:styleId="WW8Num246z0">
    <w:name w:val="WW8Num246z0"/>
    <w:rsid w:val="00DA1656"/>
    <w:rPr>
      <w:rFonts w:ascii="Wingdings" w:hAnsi="Wingdings"/>
    </w:rPr>
  </w:style>
  <w:style w:type="character" w:customStyle="1" w:styleId="WW8Num247z0">
    <w:name w:val="WW8Num247z0"/>
    <w:rsid w:val="00DA1656"/>
    <w:rPr>
      <w:rFonts w:ascii="Wingdings" w:hAnsi="Wingdings"/>
    </w:rPr>
  </w:style>
  <w:style w:type="character" w:customStyle="1" w:styleId="WW8Num248z0">
    <w:name w:val="WW8Num248z0"/>
    <w:rsid w:val="00DA1656"/>
    <w:rPr>
      <w:rFonts w:ascii="Wingdings" w:hAnsi="Wingdings"/>
    </w:rPr>
  </w:style>
  <w:style w:type="character" w:customStyle="1" w:styleId="WW8Num249z0">
    <w:name w:val="WW8Num249z0"/>
    <w:rsid w:val="00DA1656"/>
    <w:rPr>
      <w:rFonts w:ascii="Wingdings" w:hAnsi="Wingdings"/>
    </w:rPr>
  </w:style>
  <w:style w:type="character" w:customStyle="1" w:styleId="WW8Num250z0">
    <w:name w:val="WW8Num250z0"/>
    <w:rsid w:val="00DA1656"/>
    <w:rPr>
      <w:rFonts w:ascii="Wingdings" w:hAnsi="Wingdings"/>
    </w:rPr>
  </w:style>
  <w:style w:type="character" w:customStyle="1" w:styleId="WW8Num251z0">
    <w:name w:val="WW8Num251z0"/>
    <w:rsid w:val="00DA1656"/>
    <w:rPr>
      <w:rFonts w:ascii="Wingdings" w:hAnsi="Wingdings"/>
    </w:rPr>
  </w:style>
  <w:style w:type="character" w:customStyle="1" w:styleId="WW8Num252z0">
    <w:name w:val="WW8Num252z0"/>
    <w:rsid w:val="00DA1656"/>
    <w:rPr>
      <w:rFonts w:ascii="Wingdings" w:hAnsi="Wingdings"/>
    </w:rPr>
  </w:style>
  <w:style w:type="character" w:customStyle="1" w:styleId="WW8Num253z0">
    <w:name w:val="WW8Num253z0"/>
    <w:rsid w:val="00DA1656"/>
    <w:rPr>
      <w:rFonts w:ascii="Wingdings" w:hAnsi="Wingdings"/>
    </w:rPr>
  </w:style>
  <w:style w:type="character" w:customStyle="1" w:styleId="WW8Num254z0">
    <w:name w:val="WW8Num254z0"/>
    <w:rsid w:val="00DA1656"/>
    <w:rPr>
      <w:rFonts w:ascii="Wingdings" w:hAnsi="Wingdings"/>
    </w:rPr>
  </w:style>
  <w:style w:type="character" w:customStyle="1" w:styleId="WW8Num255z0">
    <w:name w:val="WW8Num255z0"/>
    <w:rsid w:val="00DA1656"/>
    <w:rPr>
      <w:rFonts w:ascii="Wingdings" w:hAnsi="Wingdings"/>
    </w:rPr>
  </w:style>
  <w:style w:type="character" w:customStyle="1" w:styleId="WW8Num255z1">
    <w:name w:val="WW8Num255z1"/>
    <w:rsid w:val="00DA1656"/>
    <w:rPr>
      <w:rFonts w:ascii="Courier New" w:hAnsi="Courier New"/>
    </w:rPr>
  </w:style>
  <w:style w:type="character" w:customStyle="1" w:styleId="WW8Num255z3">
    <w:name w:val="WW8Num255z3"/>
    <w:rsid w:val="00DA1656"/>
    <w:rPr>
      <w:rFonts w:ascii="Symbol" w:hAnsi="Symbol"/>
    </w:rPr>
  </w:style>
  <w:style w:type="character" w:customStyle="1" w:styleId="WW8Num256z0">
    <w:name w:val="WW8Num256z0"/>
    <w:rsid w:val="00DA1656"/>
    <w:rPr>
      <w:rFonts w:ascii="Wingdings" w:hAnsi="Wingdings"/>
    </w:rPr>
  </w:style>
  <w:style w:type="character" w:customStyle="1" w:styleId="WW8Num257z0">
    <w:name w:val="WW8Num257z0"/>
    <w:rsid w:val="00DA1656"/>
    <w:rPr>
      <w:rFonts w:ascii="Wingdings" w:hAnsi="Wingdings"/>
    </w:rPr>
  </w:style>
  <w:style w:type="character" w:customStyle="1" w:styleId="WW8Num258z0">
    <w:name w:val="WW8Num258z0"/>
    <w:rsid w:val="00DA1656"/>
    <w:rPr>
      <w:rFonts w:ascii="Wingdings" w:hAnsi="Wingdings"/>
    </w:rPr>
  </w:style>
  <w:style w:type="character" w:customStyle="1" w:styleId="WW8Num259z0">
    <w:name w:val="WW8Num259z0"/>
    <w:rsid w:val="00DA1656"/>
    <w:rPr>
      <w:rFonts w:ascii="Wingdings" w:hAnsi="Wingdings"/>
    </w:rPr>
  </w:style>
  <w:style w:type="character" w:customStyle="1" w:styleId="WW8Num260z0">
    <w:name w:val="WW8Num260z0"/>
    <w:rsid w:val="00DA1656"/>
    <w:rPr>
      <w:rFonts w:ascii="Wingdings" w:hAnsi="Wingdings"/>
    </w:rPr>
  </w:style>
  <w:style w:type="character" w:customStyle="1" w:styleId="WW8Num261z0">
    <w:name w:val="WW8Num261z0"/>
    <w:rsid w:val="00DA1656"/>
    <w:rPr>
      <w:rFonts w:ascii="Wingdings" w:hAnsi="Wingdings"/>
    </w:rPr>
  </w:style>
  <w:style w:type="character" w:customStyle="1" w:styleId="WW8Num262z0">
    <w:name w:val="WW8Num262z0"/>
    <w:rsid w:val="00DA1656"/>
    <w:rPr>
      <w:rFonts w:ascii="Wingdings" w:hAnsi="Wingdings"/>
    </w:rPr>
  </w:style>
  <w:style w:type="character" w:customStyle="1" w:styleId="WW8Num263z0">
    <w:name w:val="WW8Num263z0"/>
    <w:rsid w:val="00DA1656"/>
    <w:rPr>
      <w:rFonts w:ascii="Wingdings" w:hAnsi="Wingdings"/>
    </w:rPr>
  </w:style>
  <w:style w:type="character" w:customStyle="1" w:styleId="WW8Num264z0">
    <w:name w:val="WW8Num264z0"/>
    <w:rsid w:val="00DA1656"/>
    <w:rPr>
      <w:rFonts w:ascii="Wingdings" w:hAnsi="Wingdings"/>
    </w:rPr>
  </w:style>
  <w:style w:type="character" w:customStyle="1" w:styleId="WW8Num266z0">
    <w:name w:val="WW8Num266z0"/>
    <w:rsid w:val="00DA1656"/>
    <w:rPr>
      <w:rFonts w:ascii="Wingdings" w:hAnsi="Wingdings"/>
    </w:rPr>
  </w:style>
  <w:style w:type="character" w:customStyle="1" w:styleId="WW8Num267z0">
    <w:name w:val="WW8Num267z0"/>
    <w:rsid w:val="00DA1656"/>
    <w:rPr>
      <w:rFonts w:ascii="Wingdings" w:hAnsi="Wingdings"/>
    </w:rPr>
  </w:style>
  <w:style w:type="character" w:customStyle="1" w:styleId="WW8Num267z1">
    <w:name w:val="WW8Num267z1"/>
    <w:rsid w:val="00DA1656"/>
    <w:rPr>
      <w:rFonts w:ascii="Courier New" w:hAnsi="Courier New"/>
    </w:rPr>
  </w:style>
  <w:style w:type="character" w:customStyle="1" w:styleId="WW8Num267z3">
    <w:name w:val="WW8Num267z3"/>
    <w:rsid w:val="00DA1656"/>
    <w:rPr>
      <w:rFonts w:ascii="Symbol" w:hAnsi="Symbol"/>
    </w:rPr>
  </w:style>
  <w:style w:type="character" w:customStyle="1" w:styleId="WW8Num268z0">
    <w:name w:val="WW8Num268z0"/>
    <w:rsid w:val="00DA1656"/>
    <w:rPr>
      <w:rFonts w:ascii="Wingdings" w:hAnsi="Wingdings"/>
    </w:rPr>
  </w:style>
  <w:style w:type="character" w:customStyle="1" w:styleId="WW8Num269z0">
    <w:name w:val="WW8Num269z0"/>
    <w:rsid w:val="00DA1656"/>
    <w:rPr>
      <w:rFonts w:ascii="Wingdings" w:hAnsi="Wingdings"/>
    </w:rPr>
  </w:style>
  <w:style w:type="character" w:customStyle="1" w:styleId="WW8Num270z0">
    <w:name w:val="WW8Num270z0"/>
    <w:rsid w:val="00DA1656"/>
    <w:rPr>
      <w:rFonts w:ascii="Wingdings" w:hAnsi="Wingdings"/>
    </w:rPr>
  </w:style>
  <w:style w:type="character" w:customStyle="1" w:styleId="WW8Num271z0">
    <w:name w:val="WW8Num271z0"/>
    <w:rsid w:val="00DA1656"/>
    <w:rPr>
      <w:rFonts w:ascii="Wingdings" w:hAnsi="Wingdings"/>
    </w:rPr>
  </w:style>
  <w:style w:type="character" w:customStyle="1" w:styleId="WW8Num272z0">
    <w:name w:val="WW8Num272z0"/>
    <w:rsid w:val="00DA1656"/>
    <w:rPr>
      <w:rFonts w:ascii="Wingdings" w:hAnsi="Wingdings"/>
    </w:rPr>
  </w:style>
  <w:style w:type="character" w:customStyle="1" w:styleId="WW8Num274z0">
    <w:name w:val="WW8Num274z0"/>
    <w:rsid w:val="00DA1656"/>
    <w:rPr>
      <w:rFonts w:ascii="Wingdings" w:hAnsi="Wingdings"/>
    </w:rPr>
  </w:style>
  <w:style w:type="character" w:customStyle="1" w:styleId="WW8Num275z0">
    <w:name w:val="WW8Num275z0"/>
    <w:rsid w:val="00DA1656"/>
    <w:rPr>
      <w:rFonts w:ascii="Wingdings" w:hAnsi="Wingdings"/>
    </w:rPr>
  </w:style>
  <w:style w:type="character" w:customStyle="1" w:styleId="WW8Num275z1">
    <w:name w:val="WW8Num275z1"/>
    <w:rsid w:val="00DA1656"/>
    <w:rPr>
      <w:rFonts w:ascii="Courier New" w:hAnsi="Courier New"/>
    </w:rPr>
  </w:style>
  <w:style w:type="character" w:customStyle="1" w:styleId="WW8Num275z3">
    <w:name w:val="WW8Num275z3"/>
    <w:rsid w:val="00DA1656"/>
    <w:rPr>
      <w:rFonts w:ascii="Symbol" w:hAnsi="Symbol"/>
    </w:rPr>
  </w:style>
  <w:style w:type="character" w:customStyle="1" w:styleId="WW8Num276z0">
    <w:name w:val="WW8Num276z0"/>
    <w:rsid w:val="00DA1656"/>
    <w:rPr>
      <w:rFonts w:ascii="Wingdings" w:hAnsi="Wingdings"/>
    </w:rPr>
  </w:style>
  <w:style w:type="character" w:customStyle="1" w:styleId="WW8Num277z0">
    <w:name w:val="WW8Num277z0"/>
    <w:rsid w:val="00DA1656"/>
    <w:rPr>
      <w:rFonts w:ascii="Wingdings" w:hAnsi="Wingdings"/>
    </w:rPr>
  </w:style>
  <w:style w:type="character" w:customStyle="1" w:styleId="WW8Num277z3">
    <w:name w:val="WW8Num277z3"/>
    <w:rsid w:val="00DA1656"/>
    <w:rPr>
      <w:rFonts w:ascii="Symbol" w:hAnsi="Symbol"/>
    </w:rPr>
  </w:style>
  <w:style w:type="character" w:customStyle="1" w:styleId="WW8Num277z4">
    <w:name w:val="WW8Num277z4"/>
    <w:rsid w:val="00DA1656"/>
    <w:rPr>
      <w:rFonts w:ascii="Courier New" w:hAnsi="Courier New"/>
    </w:rPr>
  </w:style>
  <w:style w:type="character" w:customStyle="1" w:styleId="WW8Num278z0">
    <w:name w:val="WW8Num278z0"/>
    <w:rsid w:val="00DA1656"/>
    <w:rPr>
      <w:rFonts w:ascii="Wingdings" w:hAnsi="Wingdings"/>
    </w:rPr>
  </w:style>
  <w:style w:type="character" w:customStyle="1" w:styleId="WW8Num279z0">
    <w:name w:val="WW8Num279z0"/>
    <w:rsid w:val="00DA1656"/>
    <w:rPr>
      <w:rFonts w:ascii="Wingdings" w:hAnsi="Wingdings"/>
    </w:rPr>
  </w:style>
  <w:style w:type="character" w:customStyle="1" w:styleId="WW8Num280z0">
    <w:name w:val="WW8Num280z0"/>
    <w:rsid w:val="00DA1656"/>
    <w:rPr>
      <w:rFonts w:ascii="Wingdings" w:hAnsi="Wingdings"/>
    </w:rPr>
  </w:style>
  <w:style w:type="character" w:customStyle="1" w:styleId="WW8Num281z0">
    <w:name w:val="WW8Num281z0"/>
    <w:rsid w:val="00DA1656"/>
    <w:rPr>
      <w:rFonts w:ascii="Wingdings" w:hAnsi="Wingdings"/>
    </w:rPr>
  </w:style>
  <w:style w:type="character" w:customStyle="1" w:styleId="WW8Num282z0">
    <w:name w:val="WW8Num282z0"/>
    <w:rsid w:val="00DA1656"/>
    <w:rPr>
      <w:rFonts w:ascii="Wingdings" w:hAnsi="Wingdings"/>
    </w:rPr>
  </w:style>
  <w:style w:type="character" w:customStyle="1" w:styleId="WW8Num283z0">
    <w:name w:val="WW8Num283z0"/>
    <w:rsid w:val="00DA1656"/>
    <w:rPr>
      <w:rFonts w:ascii="Wingdings" w:hAnsi="Wingdings"/>
    </w:rPr>
  </w:style>
  <w:style w:type="character" w:customStyle="1" w:styleId="WW8Num284z0">
    <w:name w:val="WW8Num284z0"/>
    <w:rsid w:val="00DA1656"/>
    <w:rPr>
      <w:rFonts w:ascii="Wingdings" w:hAnsi="Wingdings"/>
    </w:rPr>
  </w:style>
  <w:style w:type="character" w:customStyle="1" w:styleId="WW8Num285z0">
    <w:name w:val="WW8Num285z0"/>
    <w:rsid w:val="00DA1656"/>
    <w:rPr>
      <w:rFonts w:ascii="Wingdings" w:hAnsi="Wingdings"/>
    </w:rPr>
  </w:style>
  <w:style w:type="character" w:customStyle="1" w:styleId="WW8Num286z0">
    <w:name w:val="WW8Num286z0"/>
    <w:rsid w:val="00DA1656"/>
    <w:rPr>
      <w:rFonts w:ascii="Wingdings" w:hAnsi="Wingdings"/>
    </w:rPr>
  </w:style>
  <w:style w:type="character" w:customStyle="1" w:styleId="WW8Num287z0">
    <w:name w:val="WW8Num287z0"/>
    <w:rsid w:val="00DA1656"/>
    <w:rPr>
      <w:rFonts w:ascii="Wingdings" w:hAnsi="Wingdings"/>
    </w:rPr>
  </w:style>
  <w:style w:type="character" w:customStyle="1" w:styleId="WW8Num288z0">
    <w:name w:val="WW8Num288z0"/>
    <w:rsid w:val="00DA1656"/>
    <w:rPr>
      <w:rFonts w:ascii="Wingdings" w:hAnsi="Wingdings"/>
    </w:rPr>
  </w:style>
  <w:style w:type="character" w:customStyle="1" w:styleId="WW8Num289z0">
    <w:name w:val="WW8Num289z0"/>
    <w:rsid w:val="00DA1656"/>
    <w:rPr>
      <w:rFonts w:ascii="Wingdings" w:hAnsi="Wingdings"/>
    </w:rPr>
  </w:style>
  <w:style w:type="character" w:customStyle="1" w:styleId="WW8Num290z0">
    <w:name w:val="WW8Num290z0"/>
    <w:rsid w:val="00DA1656"/>
    <w:rPr>
      <w:rFonts w:ascii="Wingdings" w:hAnsi="Wingdings"/>
    </w:rPr>
  </w:style>
  <w:style w:type="character" w:customStyle="1" w:styleId="WW8Num292z0">
    <w:name w:val="WW8Num292z0"/>
    <w:rsid w:val="00DA1656"/>
    <w:rPr>
      <w:rFonts w:ascii="Wingdings" w:hAnsi="Wingdings"/>
    </w:rPr>
  </w:style>
  <w:style w:type="character" w:customStyle="1" w:styleId="WW8Num293z0">
    <w:name w:val="WW8Num293z0"/>
    <w:rsid w:val="00DA1656"/>
    <w:rPr>
      <w:rFonts w:ascii="Symbol" w:hAnsi="Symbol"/>
    </w:rPr>
  </w:style>
  <w:style w:type="character" w:customStyle="1" w:styleId="WW8Num294z0">
    <w:name w:val="WW8Num294z0"/>
    <w:rsid w:val="00DA1656"/>
    <w:rPr>
      <w:rFonts w:ascii="Wingdings" w:hAnsi="Wingdings"/>
    </w:rPr>
  </w:style>
  <w:style w:type="character" w:customStyle="1" w:styleId="WW8Num295z0">
    <w:name w:val="WW8Num295z0"/>
    <w:rsid w:val="00DA1656"/>
    <w:rPr>
      <w:rFonts w:ascii="Wingdings" w:hAnsi="Wingdings"/>
    </w:rPr>
  </w:style>
  <w:style w:type="character" w:customStyle="1" w:styleId="WW8Num296z0">
    <w:name w:val="WW8Num296z0"/>
    <w:rsid w:val="00DA1656"/>
    <w:rPr>
      <w:rFonts w:ascii="Wingdings" w:hAnsi="Wingdings"/>
    </w:rPr>
  </w:style>
  <w:style w:type="character" w:customStyle="1" w:styleId="WW8Num297z0">
    <w:name w:val="WW8Num297z0"/>
    <w:rsid w:val="00DA1656"/>
    <w:rPr>
      <w:rFonts w:ascii="Wingdings" w:hAnsi="Wingdings"/>
    </w:rPr>
  </w:style>
  <w:style w:type="character" w:customStyle="1" w:styleId="WW8Num298z0">
    <w:name w:val="WW8Num298z0"/>
    <w:rsid w:val="00DA1656"/>
    <w:rPr>
      <w:rFonts w:ascii="Wingdings" w:hAnsi="Wingdings"/>
    </w:rPr>
  </w:style>
  <w:style w:type="character" w:customStyle="1" w:styleId="WW8Num299z0">
    <w:name w:val="WW8Num299z0"/>
    <w:rsid w:val="00DA1656"/>
    <w:rPr>
      <w:u w:val="none"/>
    </w:rPr>
  </w:style>
  <w:style w:type="character" w:customStyle="1" w:styleId="WW8Num300z0">
    <w:name w:val="WW8Num300z0"/>
    <w:rsid w:val="00DA1656"/>
    <w:rPr>
      <w:rFonts w:ascii="Wingdings" w:hAnsi="Wingdings"/>
    </w:rPr>
  </w:style>
  <w:style w:type="character" w:customStyle="1" w:styleId="WW8Num302z0">
    <w:name w:val="WW8Num302z0"/>
    <w:rsid w:val="00DA1656"/>
    <w:rPr>
      <w:rFonts w:ascii="Wingdings" w:hAnsi="Wingdings"/>
    </w:rPr>
  </w:style>
  <w:style w:type="character" w:customStyle="1" w:styleId="WW8Num303z0">
    <w:name w:val="WW8Num303z0"/>
    <w:rsid w:val="00DA1656"/>
    <w:rPr>
      <w:rFonts w:ascii="Wingdings" w:hAnsi="Wingdings"/>
    </w:rPr>
  </w:style>
  <w:style w:type="character" w:customStyle="1" w:styleId="WW8Num304z0">
    <w:name w:val="WW8Num304z0"/>
    <w:rsid w:val="00DA1656"/>
    <w:rPr>
      <w:u w:val="none"/>
    </w:rPr>
  </w:style>
  <w:style w:type="character" w:customStyle="1" w:styleId="WW8Num305z0">
    <w:name w:val="WW8Num305z0"/>
    <w:rsid w:val="00DA1656"/>
    <w:rPr>
      <w:rFonts w:ascii="Wingdings" w:hAnsi="Wingdings"/>
    </w:rPr>
  </w:style>
  <w:style w:type="character" w:customStyle="1" w:styleId="WW8Num306z0">
    <w:name w:val="WW8Num306z0"/>
    <w:rsid w:val="00DA1656"/>
    <w:rPr>
      <w:rFonts w:ascii="Wingdings" w:hAnsi="Wingdings"/>
    </w:rPr>
  </w:style>
  <w:style w:type="character" w:customStyle="1" w:styleId="WW8Num307z0">
    <w:name w:val="WW8Num307z0"/>
    <w:rsid w:val="00DA1656"/>
    <w:rPr>
      <w:rFonts w:ascii="Wingdings" w:hAnsi="Wingdings"/>
    </w:rPr>
  </w:style>
  <w:style w:type="character" w:customStyle="1" w:styleId="WW8Num307z1">
    <w:name w:val="WW8Num307z1"/>
    <w:rsid w:val="00DA1656"/>
    <w:rPr>
      <w:rFonts w:ascii="Courier New" w:hAnsi="Courier New"/>
    </w:rPr>
  </w:style>
  <w:style w:type="character" w:customStyle="1" w:styleId="WW8Num307z3">
    <w:name w:val="WW8Num307z3"/>
    <w:rsid w:val="00DA1656"/>
    <w:rPr>
      <w:rFonts w:ascii="Symbol" w:hAnsi="Symbol"/>
    </w:rPr>
  </w:style>
  <w:style w:type="character" w:customStyle="1" w:styleId="WW8Num308z0">
    <w:name w:val="WW8Num308z0"/>
    <w:rsid w:val="00DA1656"/>
    <w:rPr>
      <w:rFonts w:ascii="Wingdings" w:hAnsi="Wingdings"/>
    </w:rPr>
  </w:style>
  <w:style w:type="character" w:customStyle="1" w:styleId="WW8Num309z0">
    <w:name w:val="WW8Num309z0"/>
    <w:rsid w:val="00DA1656"/>
    <w:rPr>
      <w:rFonts w:ascii="Wingdings" w:hAnsi="Wingdings"/>
    </w:rPr>
  </w:style>
  <w:style w:type="character" w:customStyle="1" w:styleId="WW8Num311z0">
    <w:name w:val="WW8Num311z0"/>
    <w:rsid w:val="00DA1656"/>
    <w:rPr>
      <w:rFonts w:ascii="Wingdings" w:hAnsi="Wingdings"/>
    </w:rPr>
  </w:style>
  <w:style w:type="character" w:customStyle="1" w:styleId="WW8Num312z0">
    <w:name w:val="WW8Num312z0"/>
    <w:rsid w:val="00DA1656"/>
    <w:rPr>
      <w:rFonts w:ascii="Wingdings" w:hAnsi="Wingdings"/>
    </w:rPr>
  </w:style>
  <w:style w:type="character" w:customStyle="1" w:styleId="WW8Num313z0">
    <w:name w:val="WW8Num313z0"/>
    <w:rsid w:val="00DA1656"/>
    <w:rPr>
      <w:rFonts w:ascii="Wingdings" w:hAnsi="Wingdings"/>
    </w:rPr>
  </w:style>
  <w:style w:type="character" w:customStyle="1" w:styleId="WW8Num314z0">
    <w:name w:val="WW8Num314z0"/>
    <w:rsid w:val="00DA1656"/>
    <w:rPr>
      <w:rFonts w:ascii="Symbol" w:hAnsi="Symbol"/>
    </w:rPr>
  </w:style>
  <w:style w:type="character" w:customStyle="1" w:styleId="WW8Num315z0">
    <w:name w:val="WW8Num315z0"/>
    <w:rsid w:val="00DA1656"/>
    <w:rPr>
      <w:rFonts w:ascii="Symbol" w:hAnsi="Symbol"/>
    </w:rPr>
  </w:style>
  <w:style w:type="character" w:customStyle="1" w:styleId="WW8Num316z0">
    <w:name w:val="WW8Num316z0"/>
    <w:rsid w:val="00DA1656"/>
    <w:rPr>
      <w:rFonts w:ascii="Wingdings" w:hAnsi="Wingdings"/>
    </w:rPr>
  </w:style>
  <w:style w:type="character" w:customStyle="1" w:styleId="WW8Num317z0">
    <w:name w:val="WW8Num317z0"/>
    <w:rsid w:val="00DA1656"/>
    <w:rPr>
      <w:rFonts w:ascii="Wingdings" w:hAnsi="Wingdings"/>
    </w:rPr>
  </w:style>
  <w:style w:type="character" w:customStyle="1" w:styleId="WW8Num318z0">
    <w:name w:val="WW8Num318z0"/>
    <w:rsid w:val="00DA1656"/>
    <w:rPr>
      <w:rFonts w:ascii="Wingdings" w:hAnsi="Wingdings"/>
    </w:rPr>
  </w:style>
  <w:style w:type="character" w:customStyle="1" w:styleId="WW8Num319z0">
    <w:name w:val="WW8Num319z0"/>
    <w:rsid w:val="00DA1656"/>
    <w:rPr>
      <w:rFonts w:ascii="Wingdings" w:hAnsi="Wingdings"/>
    </w:rPr>
  </w:style>
  <w:style w:type="character" w:customStyle="1" w:styleId="WW8Num320z0">
    <w:name w:val="WW8Num320z0"/>
    <w:rsid w:val="00DA1656"/>
    <w:rPr>
      <w:rFonts w:ascii="Wingdings" w:hAnsi="Wingdings"/>
    </w:rPr>
  </w:style>
  <w:style w:type="character" w:customStyle="1" w:styleId="WW8Num321z0">
    <w:name w:val="WW8Num321z0"/>
    <w:rsid w:val="00DA1656"/>
    <w:rPr>
      <w:rFonts w:ascii="Wingdings" w:hAnsi="Wingdings"/>
    </w:rPr>
  </w:style>
  <w:style w:type="character" w:customStyle="1" w:styleId="WW8Num322z0">
    <w:name w:val="WW8Num322z0"/>
    <w:rsid w:val="00DA1656"/>
    <w:rPr>
      <w:rFonts w:ascii="Wingdings" w:hAnsi="Wingdings"/>
    </w:rPr>
  </w:style>
  <w:style w:type="character" w:customStyle="1" w:styleId="WW8Num323z0">
    <w:name w:val="WW8Num323z0"/>
    <w:rsid w:val="00DA1656"/>
    <w:rPr>
      <w:rFonts w:ascii="Wingdings" w:hAnsi="Wingdings"/>
    </w:rPr>
  </w:style>
  <w:style w:type="character" w:customStyle="1" w:styleId="WW8Num324z0">
    <w:name w:val="WW8Num324z0"/>
    <w:rsid w:val="00DA1656"/>
    <w:rPr>
      <w:u w:val="none"/>
    </w:rPr>
  </w:style>
  <w:style w:type="character" w:customStyle="1" w:styleId="WW8Num325z0">
    <w:name w:val="WW8Num325z0"/>
    <w:rsid w:val="00DA1656"/>
    <w:rPr>
      <w:rFonts w:ascii="Wingdings" w:hAnsi="Wingdings"/>
    </w:rPr>
  </w:style>
  <w:style w:type="character" w:customStyle="1" w:styleId="WW8Num326z0">
    <w:name w:val="WW8Num326z0"/>
    <w:rsid w:val="00DA1656"/>
    <w:rPr>
      <w:rFonts w:ascii="Wingdings" w:hAnsi="Wingdings"/>
    </w:rPr>
  </w:style>
  <w:style w:type="character" w:customStyle="1" w:styleId="WW8Num327z0">
    <w:name w:val="WW8Num327z0"/>
    <w:rsid w:val="00DA1656"/>
    <w:rPr>
      <w:rFonts w:ascii="Wingdings" w:hAnsi="Wingdings"/>
    </w:rPr>
  </w:style>
  <w:style w:type="character" w:customStyle="1" w:styleId="WW8Num328z0">
    <w:name w:val="WW8Num328z0"/>
    <w:rsid w:val="00DA1656"/>
    <w:rPr>
      <w:rFonts w:ascii="Wingdings" w:hAnsi="Wingdings"/>
    </w:rPr>
  </w:style>
  <w:style w:type="character" w:customStyle="1" w:styleId="WW8Num329z0">
    <w:name w:val="WW8Num329z0"/>
    <w:rsid w:val="00DA1656"/>
    <w:rPr>
      <w:rFonts w:ascii="Wingdings" w:hAnsi="Wingdings"/>
    </w:rPr>
  </w:style>
  <w:style w:type="character" w:customStyle="1" w:styleId="WW8Num331z0">
    <w:name w:val="WW8Num331z0"/>
    <w:rsid w:val="00DA1656"/>
    <w:rPr>
      <w:rFonts w:ascii="Wingdings" w:hAnsi="Wingdings"/>
    </w:rPr>
  </w:style>
  <w:style w:type="character" w:customStyle="1" w:styleId="WW8Num332z0">
    <w:name w:val="WW8Num332z0"/>
    <w:rsid w:val="00DA1656"/>
    <w:rPr>
      <w:rFonts w:ascii="Wingdings" w:hAnsi="Wingdings"/>
    </w:rPr>
  </w:style>
  <w:style w:type="character" w:customStyle="1" w:styleId="WW8Num333z0">
    <w:name w:val="WW8Num333z0"/>
    <w:rsid w:val="00DA1656"/>
    <w:rPr>
      <w:rFonts w:ascii="Wingdings" w:hAnsi="Wingdings"/>
    </w:rPr>
  </w:style>
  <w:style w:type="character" w:customStyle="1" w:styleId="WW8Num334z0">
    <w:name w:val="WW8Num334z0"/>
    <w:rsid w:val="00DA1656"/>
    <w:rPr>
      <w:rFonts w:ascii="Wingdings" w:hAnsi="Wingdings"/>
    </w:rPr>
  </w:style>
  <w:style w:type="character" w:customStyle="1" w:styleId="WW8Num335z0">
    <w:name w:val="WW8Num335z0"/>
    <w:rsid w:val="00DA1656"/>
    <w:rPr>
      <w:b w:val="0"/>
      <w:sz w:val="22"/>
      <w:u w:val="none"/>
    </w:rPr>
  </w:style>
  <w:style w:type="character" w:customStyle="1" w:styleId="WW8Num336z0">
    <w:name w:val="WW8Num336z0"/>
    <w:rsid w:val="00DA1656"/>
    <w:rPr>
      <w:rFonts w:ascii="Wingdings" w:hAnsi="Wingdings"/>
    </w:rPr>
  </w:style>
  <w:style w:type="character" w:customStyle="1" w:styleId="WW8Num337z0">
    <w:name w:val="WW8Num337z0"/>
    <w:rsid w:val="00DA1656"/>
    <w:rPr>
      <w:rFonts w:ascii="Wingdings" w:hAnsi="Wingdings"/>
    </w:rPr>
  </w:style>
  <w:style w:type="character" w:customStyle="1" w:styleId="WW8Num338z0">
    <w:name w:val="WW8Num338z0"/>
    <w:rsid w:val="00DA1656"/>
    <w:rPr>
      <w:rFonts w:ascii="Wingdings" w:hAnsi="Wingdings"/>
    </w:rPr>
  </w:style>
  <w:style w:type="character" w:customStyle="1" w:styleId="WW8Num339z0">
    <w:name w:val="WW8Num339z0"/>
    <w:rsid w:val="00DA1656"/>
    <w:rPr>
      <w:rFonts w:ascii="Wingdings" w:hAnsi="Wingdings"/>
    </w:rPr>
  </w:style>
  <w:style w:type="character" w:customStyle="1" w:styleId="WW8Num340z0">
    <w:name w:val="WW8Num340z0"/>
    <w:rsid w:val="00DA1656"/>
    <w:rPr>
      <w:rFonts w:ascii="Wingdings" w:hAnsi="Wingdings"/>
    </w:rPr>
  </w:style>
  <w:style w:type="character" w:customStyle="1" w:styleId="WW8Num341z0">
    <w:name w:val="WW8Num341z0"/>
    <w:rsid w:val="00DA1656"/>
    <w:rPr>
      <w:rFonts w:ascii="Wingdings" w:hAnsi="Wingdings"/>
    </w:rPr>
  </w:style>
  <w:style w:type="character" w:customStyle="1" w:styleId="WW8Num342z0">
    <w:name w:val="WW8Num342z0"/>
    <w:rsid w:val="00DA1656"/>
    <w:rPr>
      <w:rFonts w:ascii="Wingdings" w:hAnsi="Wingdings"/>
    </w:rPr>
  </w:style>
  <w:style w:type="character" w:customStyle="1" w:styleId="WW8Num343z0">
    <w:name w:val="WW8Num343z0"/>
    <w:rsid w:val="00DA1656"/>
    <w:rPr>
      <w:rFonts w:ascii="Wingdings" w:hAnsi="Wingdings"/>
    </w:rPr>
  </w:style>
  <w:style w:type="character" w:customStyle="1" w:styleId="WW8Num344z0">
    <w:name w:val="WW8Num344z0"/>
    <w:rsid w:val="00DA1656"/>
    <w:rPr>
      <w:rFonts w:ascii="Wingdings" w:hAnsi="Wingdings"/>
    </w:rPr>
  </w:style>
  <w:style w:type="character" w:customStyle="1" w:styleId="WW8Num345z0">
    <w:name w:val="WW8Num345z0"/>
    <w:rsid w:val="00DA1656"/>
    <w:rPr>
      <w:rFonts w:ascii="Wingdings" w:hAnsi="Wingdings"/>
    </w:rPr>
  </w:style>
  <w:style w:type="character" w:customStyle="1" w:styleId="WW8Num345z1">
    <w:name w:val="WW8Num345z1"/>
    <w:rsid w:val="00DA1656"/>
    <w:rPr>
      <w:rFonts w:ascii="Courier New" w:hAnsi="Courier New"/>
    </w:rPr>
  </w:style>
  <w:style w:type="character" w:customStyle="1" w:styleId="WW8Num345z3">
    <w:name w:val="WW8Num345z3"/>
    <w:rsid w:val="00DA1656"/>
    <w:rPr>
      <w:rFonts w:ascii="Symbol" w:hAnsi="Symbol"/>
    </w:rPr>
  </w:style>
  <w:style w:type="character" w:customStyle="1" w:styleId="WW8Num346z0">
    <w:name w:val="WW8Num346z0"/>
    <w:rsid w:val="00DA1656"/>
    <w:rPr>
      <w:rFonts w:ascii="Wingdings" w:hAnsi="Wingdings"/>
    </w:rPr>
  </w:style>
  <w:style w:type="character" w:customStyle="1" w:styleId="WW8Num347z0">
    <w:name w:val="WW8Num347z0"/>
    <w:rsid w:val="00DA1656"/>
    <w:rPr>
      <w:rFonts w:ascii="Wingdings" w:hAnsi="Wingdings"/>
    </w:rPr>
  </w:style>
  <w:style w:type="character" w:customStyle="1" w:styleId="WW8Num348z0">
    <w:name w:val="WW8Num348z0"/>
    <w:rsid w:val="00DA1656"/>
    <w:rPr>
      <w:rFonts w:ascii="Wingdings" w:hAnsi="Wingdings"/>
    </w:rPr>
  </w:style>
  <w:style w:type="character" w:customStyle="1" w:styleId="WW8Num349z0">
    <w:name w:val="WW8Num349z0"/>
    <w:rsid w:val="00DA1656"/>
    <w:rPr>
      <w:rFonts w:ascii="Wingdings" w:hAnsi="Wingdings"/>
    </w:rPr>
  </w:style>
  <w:style w:type="character" w:customStyle="1" w:styleId="WW8Num350z0">
    <w:name w:val="WW8Num350z0"/>
    <w:rsid w:val="00DA1656"/>
    <w:rPr>
      <w:rFonts w:ascii="Wingdings" w:hAnsi="Wingdings"/>
    </w:rPr>
  </w:style>
  <w:style w:type="character" w:customStyle="1" w:styleId="WW8Num351z0">
    <w:name w:val="WW8Num351z0"/>
    <w:rsid w:val="00DA1656"/>
    <w:rPr>
      <w:rFonts w:ascii="Wingdings" w:hAnsi="Wingdings"/>
    </w:rPr>
  </w:style>
  <w:style w:type="character" w:customStyle="1" w:styleId="WW8Num352z0">
    <w:name w:val="WW8Num352z0"/>
    <w:rsid w:val="00DA1656"/>
    <w:rPr>
      <w:rFonts w:ascii="Wingdings" w:hAnsi="Wingdings"/>
    </w:rPr>
  </w:style>
  <w:style w:type="character" w:customStyle="1" w:styleId="WW8Num353z0">
    <w:name w:val="WW8Num353z0"/>
    <w:rsid w:val="00DA1656"/>
    <w:rPr>
      <w:rFonts w:ascii="Wingdings" w:hAnsi="Wingdings"/>
    </w:rPr>
  </w:style>
  <w:style w:type="character" w:customStyle="1" w:styleId="WW8Num354z0">
    <w:name w:val="WW8Num354z0"/>
    <w:rsid w:val="00DA1656"/>
    <w:rPr>
      <w:rFonts w:ascii="Wingdings" w:hAnsi="Wingdings"/>
    </w:rPr>
  </w:style>
  <w:style w:type="character" w:customStyle="1" w:styleId="WW8Num355z0">
    <w:name w:val="WW8Num355z0"/>
    <w:rsid w:val="00DA1656"/>
    <w:rPr>
      <w:rFonts w:ascii="Wingdings" w:hAnsi="Wingdings"/>
    </w:rPr>
  </w:style>
  <w:style w:type="character" w:customStyle="1" w:styleId="WW8Num356z0">
    <w:name w:val="WW8Num356z0"/>
    <w:rsid w:val="00DA1656"/>
    <w:rPr>
      <w:rFonts w:ascii="Symbol" w:hAnsi="Symbol"/>
    </w:rPr>
  </w:style>
  <w:style w:type="character" w:customStyle="1" w:styleId="WW8Num357z0">
    <w:name w:val="WW8Num357z0"/>
    <w:rsid w:val="00DA1656"/>
    <w:rPr>
      <w:rFonts w:ascii="Wingdings" w:hAnsi="Wingdings"/>
    </w:rPr>
  </w:style>
  <w:style w:type="character" w:customStyle="1" w:styleId="WW8Num358z0">
    <w:name w:val="WW8Num358z0"/>
    <w:rsid w:val="00DA1656"/>
    <w:rPr>
      <w:rFonts w:ascii="Symbol" w:hAnsi="Symbol"/>
    </w:rPr>
  </w:style>
  <w:style w:type="character" w:customStyle="1" w:styleId="WW8Num359z0">
    <w:name w:val="WW8Num359z0"/>
    <w:rsid w:val="00DA1656"/>
    <w:rPr>
      <w:rFonts w:ascii="Wingdings" w:hAnsi="Wingdings"/>
    </w:rPr>
  </w:style>
  <w:style w:type="character" w:customStyle="1" w:styleId="WW8Num360z0">
    <w:name w:val="WW8Num360z0"/>
    <w:rsid w:val="00DA1656"/>
    <w:rPr>
      <w:rFonts w:ascii="Wingdings" w:hAnsi="Wingdings"/>
    </w:rPr>
  </w:style>
  <w:style w:type="character" w:customStyle="1" w:styleId="WW8Num361z0">
    <w:name w:val="WW8Num361z0"/>
    <w:rsid w:val="00DA1656"/>
    <w:rPr>
      <w:rFonts w:ascii="Wingdings" w:hAnsi="Wingdings"/>
    </w:rPr>
  </w:style>
  <w:style w:type="character" w:customStyle="1" w:styleId="WW8Num362z0">
    <w:name w:val="WW8Num362z0"/>
    <w:rsid w:val="00DA1656"/>
    <w:rPr>
      <w:rFonts w:ascii="Symbol" w:hAnsi="Symbol"/>
    </w:rPr>
  </w:style>
  <w:style w:type="character" w:customStyle="1" w:styleId="WW8Num363z0">
    <w:name w:val="WW8Num363z0"/>
    <w:rsid w:val="00DA1656"/>
    <w:rPr>
      <w:rFonts w:ascii="Wingdings" w:hAnsi="Wingdings"/>
    </w:rPr>
  </w:style>
  <w:style w:type="character" w:customStyle="1" w:styleId="WW8Num364z0">
    <w:name w:val="WW8Num364z0"/>
    <w:rsid w:val="00DA1656"/>
    <w:rPr>
      <w:rFonts w:ascii="Symbol" w:hAnsi="Symbol"/>
    </w:rPr>
  </w:style>
  <w:style w:type="character" w:customStyle="1" w:styleId="WW8Num365z0">
    <w:name w:val="WW8Num365z0"/>
    <w:rsid w:val="00DA1656"/>
    <w:rPr>
      <w:rFonts w:ascii="Wingdings" w:hAnsi="Wingdings"/>
    </w:rPr>
  </w:style>
  <w:style w:type="character" w:customStyle="1" w:styleId="WW8Num366z0">
    <w:name w:val="WW8Num366z0"/>
    <w:rsid w:val="00DA1656"/>
    <w:rPr>
      <w:rFonts w:ascii="Wingdings" w:hAnsi="Wingdings"/>
    </w:rPr>
  </w:style>
  <w:style w:type="character" w:customStyle="1" w:styleId="WW8Num367z0">
    <w:name w:val="WW8Num367z0"/>
    <w:rsid w:val="00DA1656"/>
    <w:rPr>
      <w:rFonts w:ascii="Wingdings" w:hAnsi="Wingdings"/>
    </w:rPr>
  </w:style>
  <w:style w:type="character" w:customStyle="1" w:styleId="WW8Num368z0">
    <w:name w:val="WW8Num368z0"/>
    <w:rsid w:val="00DA1656"/>
    <w:rPr>
      <w:rFonts w:ascii="Wingdings" w:hAnsi="Wingdings"/>
    </w:rPr>
  </w:style>
  <w:style w:type="character" w:customStyle="1" w:styleId="WW8Num369z0">
    <w:name w:val="WW8Num369z0"/>
    <w:rsid w:val="00DA1656"/>
    <w:rPr>
      <w:rFonts w:ascii="Wingdings" w:hAnsi="Wingdings"/>
    </w:rPr>
  </w:style>
  <w:style w:type="character" w:customStyle="1" w:styleId="WW8Num371z0">
    <w:name w:val="WW8Num371z0"/>
    <w:rsid w:val="00DA1656"/>
    <w:rPr>
      <w:rFonts w:ascii="Wingdings" w:hAnsi="Wingdings"/>
    </w:rPr>
  </w:style>
  <w:style w:type="character" w:customStyle="1" w:styleId="WW8Num372z0">
    <w:name w:val="WW8Num372z0"/>
    <w:rsid w:val="00DA1656"/>
    <w:rPr>
      <w:rFonts w:ascii="Wingdings" w:hAnsi="Wingdings"/>
    </w:rPr>
  </w:style>
  <w:style w:type="character" w:customStyle="1" w:styleId="WW8Num373z0">
    <w:name w:val="WW8Num373z0"/>
    <w:rsid w:val="00DA1656"/>
    <w:rPr>
      <w:rFonts w:ascii="Wingdings" w:hAnsi="Wingdings"/>
    </w:rPr>
  </w:style>
  <w:style w:type="character" w:customStyle="1" w:styleId="WW8Num374z0">
    <w:name w:val="WW8Num374z0"/>
    <w:rsid w:val="00DA1656"/>
    <w:rPr>
      <w:rFonts w:ascii="Wingdings" w:hAnsi="Wingdings"/>
    </w:rPr>
  </w:style>
  <w:style w:type="character" w:customStyle="1" w:styleId="WW8Num375z0">
    <w:name w:val="WW8Num375z0"/>
    <w:rsid w:val="00DA1656"/>
    <w:rPr>
      <w:rFonts w:ascii="Wingdings" w:hAnsi="Wingdings"/>
    </w:rPr>
  </w:style>
  <w:style w:type="character" w:customStyle="1" w:styleId="WW8Num376z0">
    <w:name w:val="WW8Num376z0"/>
    <w:rsid w:val="00DA1656"/>
    <w:rPr>
      <w:rFonts w:ascii="Wingdings" w:hAnsi="Wingdings"/>
    </w:rPr>
  </w:style>
  <w:style w:type="character" w:customStyle="1" w:styleId="WW8Num377z0">
    <w:name w:val="WW8Num377z0"/>
    <w:rsid w:val="00DA1656"/>
    <w:rPr>
      <w:rFonts w:ascii="Wingdings" w:hAnsi="Wingdings"/>
    </w:rPr>
  </w:style>
  <w:style w:type="character" w:customStyle="1" w:styleId="WW8Num378z0">
    <w:name w:val="WW8Num378z0"/>
    <w:rsid w:val="00DA1656"/>
    <w:rPr>
      <w:rFonts w:ascii="Wingdings" w:hAnsi="Wingdings"/>
    </w:rPr>
  </w:style>
  <w:style w:type="character" w:customStyle="1" w:styleId="WW8Num380z0">
    <w:name w:val="WW8Num380z0"/>
    <w:rsid w:val="00DA1656"/>
    <w:rPr>
      <w:rFonts w:ascii="Wingdings" w:hAnsi="Wingdings"/>
    </w:rPr>
  </w:style>
  <w:style w:type="character" w:customStyle="1" w:styleId="WW8Num381z0">
    <w:name w:val="WW8Num381z0"/>
    <w:rsid w:val="00DA1656"/>
    <w:rPr>
      <w:rFonts w:ascii="Wingdings" w:hAnsi="Wingdings"/>
    </w:rPr>
  </w:style>
  <w:style w:type="character" w:customStyle="1" w:styleId="WW8Num382z0">
    <w:name w:val="WW8Num382z0"/>
    <w:rsid w:val="00DA1656"/>
    <w:rPr>
      <w:rFonts w:ascii="Wingdings" w:hAnsi="Wingdings"/>
    </w:rPr>
  </w:style>
  <w:style w:type="character" w:customStyle="1" w:styleId="WW8Num383z0">
    <w:name w:val="WW8Num383z0"/>
    <w:rsid w:val="00DA1656"/>
    <w:rPr>
      <w:rFonts w:ascii="Wingdings" w:hAnsi="Wingdings"/>
    </w:rPr>
  </w:style>
  <w:style w:type="character" w:customStyle="1" w:styleId="WW8NumSt1z0">
    <w:name w:val="WW8NumSt1z0"/>
    <w:rsid w:val="00DA1656"/>
    <w:rPr>
      <w:rFonts w:ascii="Symbol" w:hAnsi="Symbol"/>
    </w:rPr>
  </w:style>
  <w:style w:type="character" w:customStyle="1" w:styleId="WW8NumSt2z0">
    <w:name w:val="WW8NumSt2z0"/>
    <w:rsid w:val="00DA1656"/>
    <w:rPr>
      <w:rFonts w:ascii="Symbol" w:hAnsi="Symbol"/>
    </w:rPr>
  </w:style>
  <w:style w:type="character" w:customStyle="1" w:styleId="WW8NumSt3z0">
    <w:name w:val="WW8NumSt3z0"/>
    <w:rsid w:val="00DA1656"/>
    <w:rPr>
      <w:rFonts w:ascii="Symbol" w:hAnsi="Symbol"/>
    </w:rPr>
  </w:style>
  <w:style w:type="character" w:customStyle="1" w:styleId="WW8NumSt5z0">
    <w:name w:val="WW8NumSt5z0"/>
    <w:rsid w:val="00DA1656"/>
    <w:rPr>
      <w:rFonts w:ascii="Symbol" w:hAnsi="Symbol"/>
    </w:rPr>
  </w:style>
  <w:style w:type="character" w:customStyle="1" w:styleId="WW8NumSt6z0">
    <w:name w:val="WW8NumSt6z0"/>
    <w:rsid w:val="00DA1656"/>
    <w:rPr>
      <w:rFonts w:ascii="Symbol" w:hAnsi="Symbol"/>
    </w:rPr>
  </w:style>
  <w:style w:type="character" w:customStyle="1" w:styleId="WW8NumSt8z0">
    <w:name w:val="WW8NumSt8z0"/>
    <w:rsid w:val="00DA1656"/>
    <w:rPr>
      <w:rFonts w:ascii="Symbol" w:hAnsi="Symbol"/>
    </w:rPr>
  </w:style>
  <w:style w:type="character" w:customStyle="1" w:styleId="WW8NumSt9z0">
    <w:name w:val="WW8NumSt9z0"/>
    <w:rsid w:val="00DA1656"/>
    <w:rPr>
      <w:rFonts w:ascii="Symbol" w:hAnsi="Symbol"/>
    </w:rPr>
  </w:style>
  <w:style w:type="character" w:styleId="Numrodeligne">
    <w:name w:val="line number"/>
    <w:basedOn w:val="Policepardfaut"/>
    <w:rsid w:val="00DA1656"/>
  </w:style>
  <w:style w:type="character" w:styleId="Lienhypertexte">
    <w:name w:val="Hyperlink"/>
    <w:uiPriority w:val="99"/>
    <w:rsid w:val="00DA1656"/>
    <w:rPr>
      <w:color w:val="0000FF"/>
      <w:u w:val="single"/>
    </w:rPr>
  </w:style>
  <w:style w:type="character" w:styleId="Lienhypertextesuivivisit">
    <w:name w:val="FollowedHyperlink"/>
    <w:rsid w:val="00DA1656"/>
    <w:rPr>
      <w:color w:val="800080"/>
      <w:u w:val="single"/>
    </w:rPr>
  </w:style>
  <w:style w:type="character" w:customStyle="1" w:styleId="INS">
    <w:name w:val="INS"/>
    <w:rsid w:val="00DA1656"/>
  </w:style>
  <w:style w:type="character" w:customStyle="1" w:styleId="DEL">
    <w:name w:val="DEL"/>
    <w:rsid w:val="00DA1656"/>
  </w:style>
  <w:style w:type="paragraph" w:styleId="Titre">
    <w:name w:val="Title"/>
    <w:basedOn w:val="Normal"/>
    <w:next w:val="Corpsdetexte"/>
    <w:qFormat/>
    <w:rsid w:val="00DA1656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sdetexte">
    <w:name w:val="Body Text"/>
    <w:basedOn w:val="Normal"/>
    <w:rsid w:val="00DA1656"/>
    <w:pPr>
      <w:widowControl w:val="0"/>
      <w:suppressAutoHyphens/>
    </w:pPr>
    <w:rPr>
      <w:rFonts w:ascii="Univers" w:hAnsi="Univers"/>
      <w:szCs w:val="20"/>
      <w:lang w:eastAsia="ar-SA"/>
    </w:rPr>
  </w:style>
  <w:style w:type="paragraph" w:styleId="Liste">
    <w:name w:val="List"/>
    <w:basedOn w:val="Corpsdetexte"/>
    <w:rsid w:val="00DA1656"/>
    <w:rPr>
      <w:rFonts w:cs="Tahoma"/>
    </w:rPr>
  </w:style>
  <w:style w:type="paragraph" w:customStyle="1" w:styleId="Rpertoire">
    <w:name w:val="Répertoire"/>
    <w:basedOn w:val="Normal"/>
    <w:rsid w:val="00DA1656"/>
    <w:pPr>
      <w:widowControl w:val="0"/>
      <w:suppressLineNumbers/>
      <w:suppressAutoHyphens/>
    </w:pPr>
    <w:rPr>
      <w:rFonts w:ascii="CG Times (W1)" w:hAnsi="CG Times (W1)" w:cs="Tahoma"/>
      <w:sz w:val="20"/>
      <w:szCs w:val="20"/>
      <w:lang w:eastAsia="ar-SA"/>
    </w:rPr>
  </w:style>
  <w:style w:type="paragraph" w:customStyle="1" w:styleId="Corpsdetexte21">
    <w:name w:val="Corps de texte 21"/>
    <w:basedOn w:val="Normal"/>
    <w:rsid w:val="00DA1656"/>
    <w:pPr>
      <w:widowControl w:val="0"/>
      <w:suppressAutoHyphens/>
      <w:ind w:left="142"/>
    </w:pPr>
    <w:rPr>
      <w:rFonts w:ascii="Univers" w:hAnsi="Univers"/>
      <w:szCs w:val="20"/>
      <w:lang w:eastAsia="ar-SA"/>
    </w:rPr>
  </w:style>
  <w:style w:type="paragraph" w:customStyle="1" w:styleId="Retraitcorpsdetexte21">
    <w:name w:val="Retrait corps de texte 21"/>
    <w:basedOn w:val="Normal"/>
    <w:rsid w:val="00DA1656"/>
    <w:pPr>
      <w:widowControl w:val="0"/>
      <w:suppressAutoHyphens/>
      <w:ind w:left="426"/>
    </w:pPr>
    <w:rPr>
      <w:rFonts w:ascii="Univers" w:hAnsi="Univers"/>
      <w:szCs w:val="20"/>
      <w:lang w:eastAsia="ar-SA"/>
    </w:rPr>
  </w:style>
  <w:style w:type="paragraph" w:customStyle="1" w:styleId="Retraitcorpsdetexte31">
    <w:name w:val="Retrait corps de texte 31"/>
    <w:basedOn w:val="Normal"/>
    <w:rsid w:val="00DA1656"/>
    <w:pPr>
      <w:widowControl w:val="0"/>
      <w:suppressAutoHyphens/>
      <w:ind w:left="567" w:hanging="567"/>
    </w:pPr>
    <w:rPr>
      <w:rFonts w:ascii="Univers" w:hAnsi="Univers"/>
      <w:szCs w:val="20"/>
      <w:lang w:eastAsia="ar-SA"/>
    </w:rPr>
  </w:style>
  <w:style w:type="paragraph" w:styleId="Retraitcorpsdetexte">
    <w:name w:val="Body Text Indent"/>
    <w:basedOn w:val="Normal"/>
    <w:rsid w:val="00DA1656"/>
    <w:pPr>
      <w:widowControl w:val="0"/>
      <w:suppressAutoHyphens/>
      <w:ind w:left="567"/>
    </w:pPr>
    <w:rPr>
      <w:rFonts w:ascii="Univers" w:hAnsi="Univers"/>
      <w:szCs w:val="20"/>
      <w:lang w:eastAsia="ar-SA"/>
    </w:rPr>
  </w:style>
  <w:style w:type="paragraph" w:styleId="Corpsdetexte2">
    <w:name w:val="Body Text 2"/>
    <w:basedOn w:val="Normal"/>
    <w:rsid w:val="00DA1656"/>
    <w:pPr>
      <w:widowControl w:val="0"/>
      <w:suppressAutoHyphens/>
    </w:pPr>
    <w:rPr>
      <w:rFonts w:ascii="Univers" w:hAnsi="Univers"/>
      <w:b/>
      <w:sz w:val="28"/>
      <w:szCs w:val="20"/>
      <w:u w:val="single"/>
      <w:lang w:eastAsia="ar-SA"/>
    </w:rPr>
  </w:style>
  <w:style w:type="paragraph" w:styleId="Retraitcorpsdetexte2">
    <w:name w:val="Body Text Indent 2"/>
    <w:basedOn w:val="Normal"/>
    <w:rsid w:val="00DA1656"/>
    <w:pPr>
      <w:widowControl w:val="0"/>
      <w:suppressAutoHyphens/>
      <w:ind w:left="851" w:hanging="284"/>
    </w:pPr>
    <w:rPr>
      <w:rFonts w:ascii="Univers" w:hAnsi="Univers"/>
      <w:szCs w:val="20"/>
      <w:lang w:eastAsia="ar-SA"/>
    </w:rPr>
  </w:style>
  <w:style w:type="paragraph" w:styleId="Retraitcorpsdetexte3">
    <w:name w:val="Body Text Indent 3"/>
    <w:basedOn w:val="Normal"/>
    <w:rsid w:val="00DA1656"/>
    <w:pPr>
      <w:widowControl w:val="0"/>
      <w:suppressAutoHyphens/>
      <w:ind w:left="709"/>
    </w:pPr>
    <w:rPr>
      <w:rFonts w:ascii="Univers" w:hAnsi="Univers"/>
      <w:szCs w:val="20"/>
      <w:lang w:eastAsia="ar-SA"/>
    </w:rPr>
  </w:style>
  <w:style w:type="paragraph" w:styleId="Corpsdetexte3">
    <w:name w:val="Body Text 3"/>
    <w:basedOn w:val="Normal"/>
    <w:rsid w:val="00DA1656"/>
    <w:pPr>
      <w:widowControl w:val="0"/>
      <w:tabs>
        <w:tab w:val="left" w:pos="284"/>
      </w:tabs>
      <w:suppressAutoHyphens/>
    </w:pPr>
    <w:rPr>
      <w:rFonts w:ascii="Univers" w:hAnsi="Univers"/>
      <w:b/>
      <w:i/>
      <w:szCs w:val="20"/>
      <w:lang w:eastAsia="ar-SA"/>
    </w:rPr>
  </w:style>
  <w:style w:type="paragraph" w:styleId="Notedebasdepage">
    <w:name w:val="footnote text"/>
    <w:basedOn w:val="Normal"/>
    <w:semiHidden/>
    <w:rsid w:val="00DA1656"/>
    <w:p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Sous-titre">
    <w:name w:val="Subtitle"/>
    <w:basedOn w:val="Titre"/>
    <w:next w:val="Corpsdetexte"/>
    <w:qFormat/>
    <w:rsid w:val="00DA1656"/>
    <w:pPr>
      <w:jc w:val="center"/>
    </w:pPr>
    <w:rPr>
      <w:i/>
      <w:iCs/>
    </w:rPr>
  </w:style>
  <w:style w:type="paragraph" w:customStyle="1" w:styleId="Gras">
    <w:name w:val="Gras"/>
    <w:rsid w:val="00DA1656"/>
    <w:pPr>
      <w:suppressAutoHyphens/>
      <w:jc w:val="center"/>
    </w:pPr>
    <w:rPr>
      <w:b/>
      <w:sz w:val="24"/>
      <w:lang w:eastAsia="ar-SA"/>
    </w:rPr>
  </w:style>
  <w:style w:type="paragraph" w:customStyle="1" w:styleId="InfoOBLIGATOIRE">
    <w:name w:val="InfoOBLIGATOIRE"/>
    <w:basedOn w:val="Normal"/>
    <w:next w:val="Normal"/>
    <w:rsid w:val="00DA1656"/>
    <w:pPr>
      <w:suppressAutoHyphens/>
    </w:pPr>
    <w:rPr>
      <w:lang w:eastAsia="ar-SA"/>
    </w:rPr>
  </w:style>
  <w:style w:type="paragraph" w:customStyle="1" w:styleId="DNormal">
    <w:name w:val="DNormal"/>
    <w:basedOn w:val="Normal"/>
    <w:rsid w:val="00DA1656"/>
    <w:pPr>
      <w:suppressAutoHyphens/>
      <w:spacing w:before="120"/>
    </w:pPr>
    <w:rPr>
      <w:lang w:eastAsia="ar-SA"/>
    </w:rPr>
  </w:style>
  <w:style w:type="paragraph" w:customStyle="1" w:styleId="date-objet">
    <w:name w:val="date-objet"/>
    <w:basedOn w:val="Normal"/>
    <w:next w:val="Normal"/>
    <w:rsid w:val="00DA1656"/>
    <w:pPr>
      <w:suppressAutoHyphens/>
      <w:spacing w:after="68"/>
    </w:pPr>
    <w:rPr>
      <w:rFonts w:ascii="Helvetica" w:hAnsi="Helvetica"/>
      <w:szCs w:val="20"/>
      <w:lang w:eastAsia="ar-SA"/>
    </w:rPr>
  </w:style>
  <w:style w:type="paragraph" w:customStyle="1" w:styleId="Contenudetableau">
    <w:name w:val="Contenu de tableau"/>
    <w:basedOn w:val="Normal"/>
    <w:rsid w:val="00DA1656"/>
    <w:pPr>
      <w:widowControl w:val="0"/>
      <w:suppressLineNumbers/>
      <w:suppressAutoHyphens/>
    </w:pPr>
    <w:rPr>
      <w:rFonts w:eastAsia="Lucida Sans Unicode" w:cs="Tahoma"/>
      <w:lang w:eastAsia="ar-SA"/>
    </w:rPr>
  </w:style>
  <w:style w:type="paragraph" w:customStyle="1" w:styleId="Titredetableau">
    <w:name w:val="Titre de tableau"/>
    <w:basedOn w:val="Contenudetableau"/>
    <w:rsid w:val="00DA1656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DA1656"/>
  </w:style>
  <w:style w:type="paragraph" w:styleId="TM1">
    <w:name w:val="toc 1"/>
    <w:basedOn w:val="Normal"/>
    <w:next w:val="Normal"/>
    <w:autoRedefine/>
    <w:uiPriority w:val="39"/>
    <w:qFormat/>
    <w:rsid w:val="005F5B5F"/>
    <w:pPr>
      <w:tabs>
        <w:tab w:val="left" w:pos="480"/>
        <w:tab w:val="right" w:leader="dot" w:pos="9627"/>
      </w:tabs>
      <w:spacing w:line="480" w:lineRule="auto"/>
      <w:jc w:val="center"/>
    </w:pPr>
    <w:rPr>
      <w:b/>
      <w:noProof/>
      <w:sz w:val="32"/>
      <w:szCs w:val="32"/>
    </w:rPr>
  </w:style>
  <w:style w:type="paragraph" w:styleId="TM3">
    <w:name w:val="toc 3"/>
    <w:basedOn w:val="Normal"/>
    <w:next w:val="Normal"/>
    <w:autoRedefine/>
    <w:uiPriority w:val="39"/>
    <w:qFormat/>
    <w:rsid w:val="00DF2083"/>
    <w:pPr>
      <w:ind w:left="480"/>
    </w:pPr>
  </w:style>
  <w:style w:type="paragraph" w:styleId="TM2">
    <w:name w:val="toc 2"/>
    <w:basedOn w:val="Normal"/>
    <w:next w:val="Normal"/>
    <w:autoRedefine/>
    <w:uiPriority w:val="39"/>
    <w:qFormat/>
    <w:rsid w:val="00873057"/>
    <w:pPr>
      <w:ind w:left="240"/>
    </w:pPr>
  </w:style>
  <w:style w:type="paragraph" w:styleId="TM4">
    <w:name w:val="toc 4"/>
    <w:basedOn w:val="Normal"/>
    <w:next w:val="Normal"/>
    <w:autoRedefine/>
    <w:uiPriority w:val="39"/>
    <w:rsid w:val="005009DF"/>
    <w:pPr>
      <w:ind w:left="720"/>
    </w:pPr>
  </w:style>
  <w:style w:type="paragraph" w:customStyle="1" w:styleId="Style1">
    <w:name w:val="Style1"/>
    <w:basedOn w:val="Normal"/>
    <w:rsid w:val="002E0BE5"/>
    <w:rPr>
      <w:rFonts w:ascii="Arial" w:hAnsi="Arial"/>
      <w:szCs w:val="20"/>
    </w:rPr>
  </w:style>
  <w:style w:type="paragraph" w:styleId="Index1">
    <w:name w:val="index 1"/>
    <w:basedOn w:val="Normal"/>
    <w:next w:val="Normal"/>
    <w:autoRedefine/>
    <w:semiHidden/>
    <w:rsid w:val="009A7757"/>
    <w:pPr>
      <w:autoSpaceDE w:val="0"/>
      <w:autoSpaceDN w:val="0"/>
    </w:pPr>
    <w:rPr>
      <w:rFonts w:ascii="Arial" w:hAnsi="Arial"/>
      <w:b/>
      <w:szCs w:val="20"/>
      <w:shd w:val="clear" w:color="auto" w:fill="0000FF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styleId="Titreindex">
    <w:name w:val="index heading"/>
    <w:basedOn w:val="Normal"/>
    <w:next w:val="Index1"/>
    <w:semiHidden/>
    <w:rsid w:val="009A7757"/>
    <w:pPr>
      <w:autoSpaceDE w:val="0"/>
      <w:autoSpaceDN w:val="0"/>
    </w:pPr>
    <w:rPr>
      <w:rFonts w:ascii="Arial" w:hAnsi="Arial"/>
      <w:szCs w:val="20"/>
    </w:rPr>
  </w:style>
  <w:style w:type="paragraph" w:customStyle="1" w:styleId="SStandard">
    <w:name w:val="S Standard"/>
    <w:rsid w:val="009A7757"/>
    <w:pPr>
      <w:widowControl w:val="0"/>
      <w:spacing w:before="360"/>
      <w:ind w:firstLine="1134"/>
      <w:jc w:val="both"/>
    </w:pPr>
    <w:rPr>
      <w:rFonts w:ascii="Courier" w:hAnsi="Courier"/>
      <w:sz w:val="24"/>
    </w:rPr>
  </w:style>
  <w:style w:type="paragraph" w:styleId="Listepuces2">
    <w:name w:val="List Bullet 2"/>
    <w:basedOn w:val="Normal"/>
    <w:autoRedefine/>
    <w:rsid w:val="000B1673"/>
    <w:pPr>
      <w:numPr>
        <w:numId w:val="1"/>
      </w:numPr>
    </w:pPr>
    <w:rPr>
      <w:rFonts w:ascii="Arial" w:hAnsi="Arial" w:cs="Arial"/>
      <w:szCs w:val="20"/>
    </w:rPr>
  </w:style>
  <w:style w:type="paragraph" w:styleId="Textedebulles">
    <w:name w:val="Balloon Text"/>
    <w:basedOn w:val="Normal"/>
    <w:semiHidden/>
    <w:rsid w:val="001F3056"/>
    <w:rPr>
      <w:rFonts w:ascii="Tahoma" w:hAnsi="Tahoma" w:cs="Tahoma"/>
      <w:sz w:val="16"/>
      <w:szCs w:val="16"/>
    </w:rPr>
  </w:style>
  <w:style w:type="paragraph" w:customStyle="1" w:styleId="titre4">
    <w:name w:val="titre 4"/>
    <w:basedOn w:val="Titre40"/>
    <w:next w:val="Normal"/>
    <w:rsid w:val="007B2548"/>
    <w:pPr>
      <w:numPr>
        <w:numId w:val="2"/>
      </w:numPr>
    </w:pPr>
    <w:rPr>
      <w:b w:val="0"/>
      <w:bCs w:val="0"/>
      <w:i/>
      <w:sz w:val="24"/>
      <w:lang w:eastAsia="fr-FR"/>
    </w:rPr>
  </w:style>
  <w:style w:type="character" w:styleId="Marquedecommentaire">
    <w:name w:val="annotation reference"/>
    <w:uiPriority w:val="99"/>
    <w:rsid w:val="00B730E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730E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730EC"/>
    <w:rPr>
      <w:b/>
      <w:bCs/>
    </w:rPr>
  </w:style>
  <w:style w:type="paragraph" w:styleId="Normalcentr">
    <w:name w:val="Block Text"/>
    <w:basedOn w:val="Normal"/>
    <w:rsid w:val="002E3E50"/>
    <w:pPr>
      <w:ind w:left="142" w:right="-144"/>
    </w:pPr>
    <w:rPr>
      <w:rFonts w:ascii="Times New Roman" w:hAnsi="Times New Roman" w:cs="Tahoma"/>
      <w:szCs w:val="20"/>
    </w:rPr>
  </w:style>
  <w:style w:type="paragraph" w:styleId="Index2">
    <w:name w:val="index 2"/>
    <w:basedOn w:val="Normal"/>
    <w:next w:val="Normal"/>
    <w:autoRedefine/>
    <w:semiHidden/>
    <w:rsid w:val="000E14A1"/>
    <w:pPr>
      <w:ind w:left="440" w:hanging="220"/>
    </w:pPr>
  </w:style>
  <w:style w:type="paragraph" w:customStyle="1" w:styleId="Image">
    <w:name w:val="Image"/>
    <w:basedOn w:val="Normal"/>
    <w:next w:val="Lgende"/>
    <w:rsid w:val="000E14A1"/>
    <w:pPr>
      <w:keepNext/>
    </w:pPr>
    <w:rPr>
      <w:sz w:val="20"/>
      <w:szCs w:val="20"/>
    </w:rPr>
  </w:style>
  <w:style w:type="paragraph" w:styleId="Tabledesrfrencesjuridiques">
    <w:name w:val="table of authorities"/>
    <w:basedOn w:val="Normal"/>
    <w:semiHidden/>
    <w:rsid w:val="000E14A1"/>
    <w:pPr>
      <w:tabs>
        <w:tab w:val="right" w:leader="dot" w:pos="7560"/>
      </w:tabs>
      <w:ind w:left="1440" w:hanging="360"/>
    </w:pPr>
    <w:rPr>
      <w:sz w:val="20"/>
      <w:szCs w:val="20"/>
    </w:rPr>
  </w:style>
  <w:style w:type="paragraph" w:styleId="Lgende">
    <w:name w:val="caption"/>
    <w:basedOn w:val="Normal"/>
    <w:next w:val="Normal"/>
    <w:qFormat/>
    <w:rsid w:val="000E14A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CD15F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5C0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_1"/>
    <w:basedOn w:val="Normal"/>
    <w:rsid w:val="008465A0"/>
    <w:pPr>
      <w:spacing w:before="120"/>
    </w:pPr>
    <w:rPr>
      <w:szCs w:val="20"/>
    </w:rPr>
  </w:style>
  <w:style w:type="numbering" w:styleId="111111">
    <w:name w:val="Outline List 2"/>
    <w:basedOn w:val="Aucuneliste"/>
    <w:rsid w:val="00F84B99"/>
    <w:pPr>
      <w:numPr>
        <w:numId w:val="4"/>
      </w:numPr>
    </w:pPr>
  </w:style>
  <w:style w:type="paragraph" w:customStyle="1" w:styleId="Style2">
    <w:name w:val="Style2"/>
    <w:basedOn w:val="Titre1"/>
    <w:rsid w:val="00A54C8B"/>
    <w:pPr>
      <w:shd w:val="clear" w:color="auto" w:fill="FFCC99"/>
    </w:pPr>
    <w:rPr>
      <w:bCs w:val="0"/>
      <w:caps w:val="0"/>
      <w:sz w:val="28"/>
    </w:rPr>
  </w:style>
  <w:style w:type="paragraph" w:customStyle="1" w:styleId="Style3">
    <w:name w:val="Style3"/>
    <w:basedOn w:val="Normal"/>
    <w:autoRedefine/>
    <w:rsid w:val="00A54C8B"/>
  </w:style>
  <w:style w:type="paragraph" w:styleId="Listepuces">
    <w:name w:val="List Bullet"/>
    <w:basedOn w:val="Normal"/>
    <w:rsid w:val="003336A1"/>
    <w:pPr>
      <w:tabs>
        <w:tab w:val="num" w:pos="360"/>
      </w:tabs>
      <w:ind w:left="360" w:hanging="360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basedOn w:val="Aucuneliste"/>
    <w:rsid w:val="00100B92"/>
    <w:pPr>
      <w:numPr>
        <w:numId w:val="5"/>
      </w:numPr>
    </w:pPr>
  </w:style>
  <w:style w:type="paragraph" w:styleId="Notedefin">
    <w:name w:val="endnote text"/>
    <w:basedOn w:val="Normal"/>
    <w:link w:val="NotedefinCar"/>
    <w:rsid w:val="004B0E0B"/>
    <w:rPr>
      <w:rFonts w:ascii="Arial" w:hAnsi="Arial"/>
      <w:sz w:val="20"/>
      <w:szCs w:val="20"/>
      <w:lang w:val="x-none" w:eastAsia="x-none"/>
    </w:rPr>
  </w:style>
  <w:style w:type="character" w:customStyle="1" w:styleId="NotedefinCar">
    <w:name w:val="Note de fin Car"/>
    <w:link w:val="Notedefin"/>
    <w:rsid w:val="004B0E0B"/>
    <w:rPr>
      <w:rFonts w:ascii="Arial" w:hAnsi="Arial" w:cs="Arial"/>
    </w:rPr>
  </w:style>
  <w:style w:type="character" w:styleId="Appeldenotedefin">
    <w:name w:val="endnote reference"/>
    <w:rsid w:val="004B0E0B"/>
    <w:rPr>
      <w:vertAlign w:val="superscript"/>
    </w:rPr>
  </w:style>
  <w:style w:type="paragraph" w:customStyle="1" w:styleId="Default">
    <w:name w:val="Default"/>
    <w:rsid w:val="00E764C3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paragraph" w:customStyle="1" w:styleId="Corpsdetexte210">
    <w:name w:val="Corps de texte 210"/>
    <w:basedOn w:val="Normal"/>
    <w:rsid w:val="00396042"/>
    <w:rPr>
      <w:rFonts w:ascii="Tahoma" w:eastAsia="Calibri" w:hAnsi="Tahoma"/>
      <w:sz w:val="20"/>
      <w:szCs w:val="20"/>
    </w:rPr>
  </w:style>
  <w:style w:type="paragraph" w:customStyle="1" w:styleId="Enum1">
    <w:name w:val="Enum1"/>
    <w:basedOn w:val="Normal"/>
    <w:link w:val="Enum1Car"/>
    <w:rsid w:val="005E5524"/>
    <w:pPr>
      <w:keepLines/>
      <w:spacing w:before="180"/>
    </w:pPr>
    <w:rPr>
      <w:rFonts w:ascii="Arial" w:hAnsi="Arial"/>
      <w:sz w:val="20"/>
      <w:szCs w:val="20"/>
    </w:rPr>
  </w:style>
  <w:style w:type="character" w:customStyle="1" w:styleId="Enum1Car">
    <w:name w:val="Enum1 Car"/>
    <w:link w:val="Enum1"/>
    <w:locked/>
    <w:rsid w:val="005E5524"/>
    <w:rPr>
      <w:rFonts w:ascii="Arial" w:hAnsi="Arial"/>
      <w:lang w:val="fr-FR" w:eastAsia="fr-FR" w:bidi="ar-SA"/>
    </w:rPr>
  </w:style>
  <w:style w:type="paragraph" w:styleId="TM5">
    <w:name w:val="toc 5"/>
    <w:basedOn w:val="Normal"/>
    <w:next w:val="Normal"/>
    <w:autoRedefine/>
    <w:uiPriority w:val="39"/>
    <w:rsid w:val="00777578"/>
    <w:pPr>
      <w:ind w:left="96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77578"/>
    <w:pPr>
      <w:ind w:left="1200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uiPriority w:val="39"/>
    <w:rsid w:val="00777578"/>
    <w:pPr>
      <w:ind w:left="1440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uiPriority w:val="39"/>
    <w:rsid w:val="00777578"/>
    <w:pPr>
      <w:ind w:left="1680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uiPriority w:val="39"/>
    <w:rsid w:val="00777578"/>
    <w:pPr>
      <w:ind w:left="1920"/>
    </w:pPr>
    <w:rPr>
      <w:rFonts w:ascii="Times New Roman" w:hAnsi="Times New Roman"/>
      <w:sz w:val="24"/>
      <w:szCs w:val="24"/>
    </w:rPr>
  </w:style>
  <w:style w:type="character" w:styleId="Appelnotedebasdep">
    <w:name w:val="footnote reference"/>
    <w:rsid w:val="007E714C"/>
    <w:rPr>
      <w:vertAlign w:val="superscript"/>
    </w:rPr>
  </w:style>
  <w:style w:type="paragraph" w:customStyle="1" w:styleId="LNnormal">
    <w:name w:val="LN normal"/>
    <w:basedOn w:val="Corpsdetexte"/>
    <w:rsid w:val="007E714C"/>
    <w:pPr>
      <w:widowControl/>
      <w:suppressAutoHyphens w:val="0"/>
      <w:spacing w:after="120"/>
    </w:pPr>
    <w:rPr>
      <w:rFonts w:ascii="Tahoma" w:hAnsi="Tahoma"/>
      <w:sz w:val="20"/>
      <w:lang w:eastAsia="fr-FR"/>
    </w:rPr>
  </w:style>
  <w:style w:type="character" w:customStyle="1" w:styleId="citecrochet1">
    <w:name w:val="cite_crochet1"/>
    <w:rsid w:val="007E714C"/>
    <w:rPr>
      <w:vanish/>
      <w:webHidden w:val="0"/>
      <w:specVanish w:val="0"/>
    </w:rPr>
  </w:style>
  <w:style w:type="paragraph" w:styleId="Explorateurdedocuments">
    <w:name w:val="Document Map"/>
    <w:basedOn w:val="Normal"/>
    <w:link w:val="ExplorateurdedocumentsCar"/>
    <w:rsid w:val="007E714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ExplorateurdedocumentsCar">
    <w:name w:val="Explorateur de documents Car"/>
    <w:link w:val="Explorateurdedocuments"/>
    <w:rsid w:val="007E714C"/>
    <w:rPr>
      <w:rFonts w:ascii="Tahoma" w:hAnsi="Tahoma" w:cs="Tahoma"/>
      <w:shd w:val="clear" w:color="auto" w:fill="000080"/>
    </w:rPr>
  </w:style>
  <w:style w:type="numbering" w:customStyle="1" w:styleId="Style5">
    <w:name w:val="Style5"/>
    <w:rsid w:val="007E714C"/>
    <w:pPr>
      <w:numPr>
        <w:numId w:val="7"/>
      </w:numPr>
    </w:pPr>
  </w:style>
  <w:style w:type="numbering" w:customStyle="1" w:styleId="Style4">
    <w:name w:val="Style4"/>
    <w:rsid w:val="007E714C"/>
    <w:pPr>
      <w:numPr>
        <w:numId w:val="6"/>
      </w:numPr>
    </w:pPr>
  </w:style>
  <w:style w:type="character" w:customStyle="1" w:styleId="Titre7Car">
    <w:name w:val="Titre 7 Car"/>
    <w:aliases w:val="Annexe2 Car,figure caption Car,letter list Car,lettered list Car,Heading 7 Car,Head7 Car,H7 Car,Legal Level 1.1. Car,L1 Heading 7 Car,Annexe 2 Car,Annexe 21 Car,Annexe 22 Car,Annexe 23 Car,Annexe 24 Car,Annexe 25 Car,Annexe 26 Car,h7 Car"/>
    <w:link w:val="Titre7"/>
    <w:rsid w:val="007E714C"/>
    <w:rPr>
      <w:rFonts w:ascii="Univers" w:hAnsi="Univers"/>
      <w:i/>
      <w:sz w:val="22"/>
      <w:u w:val="single"/>
      <w:lang w:val="x-none" w:eastAsia="ar-SA"/>
    </w:rPr>
  </w:style>
  <w:style w:type="numbering" w:customStyle="1" w:styleId="Style7">
    <w:name w:val="Style7"/>
    <w:rsid w:val="007E714C"/>
    <w:pPr>
      <w:numPr>
        <w:numId w:val="8"/>
      </w:numPr>
    </w:pPr>
  </w:style>
  <w:style w:type="paragraph" w:customStyle="1" w:styleId="Style8">
    <w:name w:val="Style8"/>
    <w:basedOn w:val="Titre2"/>
    <w:rsid w:val="007E714C"/>
    <w:pPr>
      <w:numPr>
        <w:numId w:val="9"/>
      </w:numPr>
      <w:spacing w:after="120"/>
    </w:pPr>
    <w:rPr>
      <w:sz w:val="24"/>
      <w:lang w:eastAsia="fr-FR"/>
    </w:rPr>
  </w:style>
  <w:style w:type="paragraph" w:customStyle="1" w:styleId="Style9">
    <w:name w:val="Style9"/>
    <w:basedOn w:val="Titre2"/>
    <w:autoRedefine/>
    <w:rsid w:val="007E714C"/>
    <w:pPr>
      <w:numPr>
        <w:numId w:val="10"/>
      </w:numPr>
      <w:spacing w:after="120"/>
    </w:pPr>
    <w:rPr>
      <w:sz w:val="24"/>
      <w:lang w:eastAsia="fr-FR"/>
    </w:rPr>
  </w:style>
  <w:style w:type="paragraph" w:customStyle="1" w:styleId="Style10">
    <w:name w:val="Style10"/>
    <w:basedOn w:val="Normal"/>
    <w:autoRedefine/>
    <w:rsid w:val="007E714C"/>
    <w:pPr>
      <w:pBdr>
        <w:bottom w:val="single" w:sz="4" w:space="1" w:color="FF6600"/>
      </w:pBdr>
    </w:pPr>
  </w:style>
  <w:style w:type="paragraph" w:customStyle="1" w:styleId="Style11">
    <w:name w:val="Style11"/>
    <w:basedOn w:val="Normal"/>
    <w:autoRedefine/>
    <w:rsid w:val="007E714C"/>
    <w:pPr>
      <w:pBdr>
        <w:bottom w:val="single" w:sz="4" w:space="1" w:color="FF6600"/>
      </w:pBdr>
    </w:pPr>
  </w:style>
  <w:style w:type="paragraph" w:customStyle="1" w:styleId="Style12">
    <w:name w:val="Style12"/>
    <w:basedOn w:val="Normal"/>
    <w:autoRedefine/>
    <w:rsid w:val="007E714C"/>
    <w:pPr>
      <w:pBdr>
        <w:bottom w:val="single" w:sz="4" w:space="1" w:color="FF6600"/>
      </w:pBdr>
    </w:pPr>
  </w:style>
  <w:style w:type="character" w:customStyle="1" w:styleId="Titre1Car">
    <w:name w:val="Titre 1 Car"/>
    <w:link w:val="Titre1"/>
    <w:rsid w:val="00A34163"/>
    <w:rPr>
      <w:rFonts w:ascii="CGP" w:hAnsi="CGP"/>
      <w:b/>
      <w:bCs/>
      <w:caps/>
      <w:w w:val="105"/>
      <w:sz w:val="26"/>
      <w:szCs w:val="26"/>
      <w:lang w:val="x-none" w:eastAsia="x-none"/>
    </w:rPr>
  </w:style>
  <w:style w:type="paragraph" w:styleId="Rvision">
    <w:name w:val="Revision"/>
    <w:hidden/>
    <w:uiPriority w:val="99"/>
    <w:semiHidden/>
    <w:rsid w:val="007E714C"/>
    <w:rPr>
      <w:sz w:val="24"/>
      <w:szCs w:val="24"/>
    </w:rPr>
  </w:style>
  <w:style w:type="paragraph" w:customStyle="1" w:styleId="CCTP-Parties">
    <w:name w:val="CCTP - Parties"/>
    <w:basedOn w:val="Titre1"/>
    <w:next w:val="Normal"/>
    <w:link w:val="CCTP-PartiesCar"/>
    <w:uiPriority w:val="99"/>
    <w:rsid w:val="007E714C"/>
    <w:pPr>
      <w:keepLines/>
      <w:numPr>
        <w:numId w:val="11"/>
      </w:numPr>
      <w:pBdr>
        <w:top w:val="single" w:sz="4" w:space="9" w:color="E36C0A"/>
        <w:left w:val="single" w:sz="4" w:space="4" w:color="E36C0A"/>
        <w:bottom w:val="single" w:sz="4" w:space="9" w:color="E36C0A"/>
        <w:right w:val="single" w:sz="4" w:space="0" w:color="E36C0A"/>
      </w:pBdr>
      <w:shd w:val="clear" w:color="auto" w:fill="F2DBDB"/>
      <w:tabs>
        <w:tab w:val="left" w:pos="-4525"/>
      </w:tabs>
      <w:spacing w:before="60" w:after="60"/>
    </w:pPr>
    <w:rPr>
      <w:rFonts w:ascii="Times New Roman Gras" w:hAnsi="Times New Roman Gras"/>
      <w:bCs w:val="0"/>
      <w:caps w:val="0"/>
      <w:noProof/>
      <w:sz w:val="32"/>
      <w:szCs w:val="32"/>
    </w:rPr>
  </w:style>
  <w:style w:type="character" w:customStyle="1" w:styleId="CCTP-PartiesCar">
    <w:name w:val="CCTP - Parties Car"/>
    <w:link w:val="CCTP-Parties"/>
    <w:uiPriority w:val="99"/>
    <w:locked/>
    <w:rsid w:val="007E714C"/>
    <w:rPr>
      <w:rFonts w:ascii="Times New Roman Gras" w:hAnsi="Times New Roman Gras"/>
      <w:b/>
      <w:noProof/>
      <w:sz w:val="32"/>
      <w:szCs w:val="32"/>
      <w:shd w:val="clear" w:color="auto" w:fill="F2DBDB"/>
      <w:lang w:val="x-none" w:eastAsia="x-none"/>
    </w:rPr>
  </w:style>
  <w:style w:type="paragraph" w:customStyle="1" w:styleId="CCTP-Question">
    <w:name w:val="CCTP - Question"/>
    <w:basedOn w:val="Lgende"/>
    <w:link w:val="CCTP-QuestionCar"/>
    <w:qFormat/>
    <w:rsid w:val="007E714C"/>
    <w:pPr>
      <w:keepNext/>
      <w:keepLines/>
      <w:widowControl w:val="0"/>
      <w:spacing w:before="240" w:after="120"/>
      <w:ind w:right="357"/>
    </w:pPr>
    <w:rPr>
      <w:rFonts w:ascii="Times New Roman" w:hAnsi="Times New Roman"/>
      <w:b w:val="0"/>
      <w:bCs w:val="0"/>
      <w:snapToGrid w:val="0"/>
      <w:color w:val="0000FF"/>
      <w:sz w:val="24"/>
      <w:lang w:val="x-none" w:eastAsia="x-none"/>
    </w:rPr>
  </w:style>
  <w:style w:type="character" w:customStyle="1" w:styleId="CCTP-QuestionCar">
    <w:name w:val="CCTP - Question Car"/>
    <w:link w:val="CCTP-Question"/>
    <w:rsid w:val="007E714C"/>
    <w:rPr>
      <w:snapToGrid w:val="0"/>
      <w:color w:val="0000FF"/>
      <w:sz w:val="24"/>
      <w:lang w:val="x-none" w:eastAsia="x-none"/>
    </w:rPr>
  </w:style>
  <w:style w:type="paragraph" w:customStyle="1" w:styleId="CCTP-Titre1">
    <w:name w:val="CCTP - Titre 1"/>
    <w:basedOn w:val="Normal"/>
    <w:next w:val="Normal"/>
    <w:uiPriority w:val="99"/>
    <w:qFormat/>
    <w:rsid w:val="007E714C"/>
    <w:pPr>
      <w:numPr>
        <w:numId w:val="3"/>
      </w:numPr>
      <w:pBdr>
        <w:top w:val="single" w:sz="4" w:space="1" w:color="FA7D00"/>
        <w:left w:val="single" w:sz="4" w:space="4" w:color="FA7D00"/>
        <w:bottom w:val="single" w:sz="4" w:space="1" w:color="FA7D00"/>
        <w:right w:val="single" w:sz="4" w:space="4" w:color="FA7D00"/>
      </w:pBdr>
      <w:shd w:val="clear" w:color="auto" w:fill="99CCFF"/>
      <w:tabs>
        <w:tab w:val="left" w:pos="709"/>
      </w:tabs>
      <w:spacing w:before="360" w:after="360"/>
      <w:outlineLvl w:val="0"/>
    </w:pPr>
    <w:rPr>
      <w:rFonts w:ascii="Times New Roman" w:hAnsi="Times New Roman"/>
      <w:b/>
      <w:kern w:val="28"/>
      <w:sz w:val="32"/>
      <w:szCs w:val="28"/>
    </w:rPr>
  </w:style>
  <w:style w:type="paragraph" w:customStyle="1" w:styleId="CCTP-Titre2">
    <w:name w:val="CCTP - Titre 2"/>
    <w:basedOn w:val="Titre2"/>
    <w:next w:val="Normal"/>
    <w:link w:val="CCTP-Titre2Car"/>
    <w:uiPriority w:val="99"/>
    <w:qFormat/>
    <w:rsid w:val="007E714C"/>
    <w:pPr>
      <w:numPr>
        <w:ilvl w:val="1"/>
        <w:numId w:val="3"/>
      </w:numPr>
      <w:spacing w:after="240"/>
    </w:pPr>
    <w:rPr>
      <w:rFonts w:ascii="Times New Roman" w:hAnsi="Times New Roman"/>
      <w:bCs w:val="0"/>
      <w:sz w:val="28"/>
      <w:szCs w:val="24"/>
    </w:rPr>
  </w:style>
  <w:style w:type="paragraph" w:customStyle="1" w:styleId="CCTP-Titre3">
    <w:name w:val="CCTP - Titre 3"/>
    <w:basedOn w:val="Normal"/>
    <w:next w:val="Normal"/>
    <w:uiPriority w:val="99"/>
    <w:qFormat/>
    <w:rsid w:val="007E714C"/>
    <w:pPr>
      <w:numPr>
        <w:ilvl w:val="2"/>
        <w:numId w:val="3"/>
      </w:numPr>
      <w:spacing w:after="240"/>
    </w:pPr>
    <w:rPr>
      <w:rFonts w:ascii="Times New Roman" w:hAnsi="Times New Roman"/>
      <w:sz w:val="24"/>
    </w:rPr>
  </w:style>
  <w:style w:type="paragraph" w:customStyle="1" w:styleId="CCTP-Titre4">
    <w:name w:val="CCTP - Titre 4"/>
    <w:basedOn w:val="CCTP-Titre3"/>
    <w:next w:val="Normal"/>
    <w:qFormat/>
    <w:rsid w:val="007E714C"/>
    <w:pPr>
      <w:numPr>
        <w:ilvl w:val="3"/>
      </w:numPr>
    </w:pPr>
    <w:rPr>
      <w:b/>
    </w:rPr>
  </w:style>
  <w:style w:type="character" w:customStyle="1" w:styleId="CCTP-Titre2Car">
    <w:name w:val="CCTP - Titre 2 Car"/>
    <w:link w:val="CCTP-Titre2"/>
    <w:uiPriority w:val="99"/>
    <w:rsid w:val="007E714C"/>
    <w:rPr>
      <w:b/>
      <w:kern w:val="32"/>
      <w:sz w:val="28"/>
      <w:szCs w:val="24"/>
      <w:lang w:val="x-none" w:eastAsia="x-none"/>
    </w:rPr>
  </w:style>
  <w:style w:type="paragraph" w:customStyle="1" w:styleId="CCTP-Texte1">
    <w:name w:val="CCTP - Texte 1"/>
    <w:basedOn w:val="Normal"/>
    <w:link w:val="CCTP-Texte1Car"/>
    <w:uiPriority w:val="99"/>
    <w:rsid w:val="007E714C"/>
    <w:pPr>
      <w:spacing w:before="120" w:after="120"/>
    </w:pPr>
    <w:rPr>
      <w:rFonts w:ascii="Times New Roman" w:hAnsi="Times New Roman"/>
      <w:lang w:val="x-none" w:eastAsia="x-none"/>
    </w:rPr>
  </w:style>
  <w:style w:type="character" w:customStyle="1" w:styleId="CCTP-Texte1Car">
    <w:name w:val="CCTP - Texte 1 Car"/>
    <w:link w:val="CCTP-Texte1"/>
    <w:uiPriority w:val="99"/>
    <w:locked/>
    <w:rsid w:val="007E714C"/>
    <w:rPr>
      <w:sz w:val="22"/>
      <w:szCs w:val="22"/>
    </w:rPr>
  </w:style>
  <w:style w:type="paragraph" w:customStyle="1" w:styleId="CG2TXT1">
    <w:name w:val="CG2_TXT1"/>
    <w:basedOn w:val="Normal"/>
    <w:link w:val="CG2TXT1CarCar"/>
    <w:qFormat/>
    <w:rsid w:val="007E714C"/>
    <w:pPr>
      <w:keepLines/>
      <w:widowControl w:val="0"/>
      <w:spacing w:before="120" w:after="120"/>
    </w:pPr>
    <w:rPr>
      <w:rFonts w:ascii="Times New Roman" w:hAnsi="Times New Roman"/>
      <w:bCs/>
      <w:snapToGrid w:val="0"/>
      <w:lang w:val="x-none" w:eastAsia="x-none"/>
    </w:rPr>
  </w:style>
  <w:style w:type="character" w:customStyle="1" w:styleId="CG2TXT1CarCar">
    <w:name w:val="CG2_TXT1 Car Car"/>
    <w:link w:val="CG2TXT1"/>
    <w:rsid w:val="007E714C"/>
    <w:rPr>
      <w:bCs/>
      <w:snapToGrid w:val="0"/>
      <w:sz w:val="22"/>
      <w:szCs w:val="24"/>
    </w:rPr>
  </w:style>
  <w:style w:type="paragraph" w:customStyle="1" w:styleId="Liste1">
    <w:name w:val="Liste 1"/>
    <w:basedOn w:val="Normal"/>
    <w:qFormat/>
    <w:rsid w:val="007E714C"/>
    <w:pPr>
      <w:numPr>
        <w:numId w:val="12"/>
      </w:numPr>
      <w:spacing w:line="240" w:lineRule="exact"/>
    </w:pPr>
  </w:style>
  <w:style w:type="character" w:customStyle="1" w:styleId="Titre2Car">
    <w:name w:val="Titre 2 Car"/>
    <w:link w:val="Titre2"/>
    <w:rsid w:val="0005099E"/>
    <w:rPr>
      <w:rFonts w:ascii="CGP" w:hAnsi="CGP"/>
      <w:b/>
      <w:bCs/>
      <w:kern w:val="32"/>
      <w:sz w:val="22"/>
      <w:szCs w:val="22"/>
      <w:lang w:eastAsia="x-none"/>
    </w:rPr>
  </w:style>
  <w:style w:type="paragraph" w:styleId="En-ttedetabledesmatires">
    <w:name w:val="TOC Heading"/>
    <w:basedOn w:val="Titre1"/>
    <w:next w:val="Normal"/>
    <w:uiPriority w:val="39"/>
    <w:qFormat/>
    <w:rsid w:val="00E9733F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fr-FR" w:eastAsia="fr-FR"/>
    </w:rPr>
  </w:style>
  <w:style w:type="character" w:customStyle="1" w:styleId="Titre3Car">
    <w:name w:val="Titre 3 Car"/>
    <w:link w:val="Titre3"/>
    <w:rsid w:val="00340C6E"/>
    <w:rPr>
      <w:rFonts w:ascii="CGP" w:hAnsi="CGP"/>
      <w:b/>
      <w:bCs/>
      <w:sz w:val="22"/>
      <w:szCs w:val="22"/>
      <w:u w:val="single" w:color="F79646"/>
      <w:lang w:val="x-none" w:eastAsia="en-US"/>
    </w:rPr>
  </w:style>
  <w:style w:type="paragraph" w:styleId="Paragraphedeliste">
    <w:name w:val="List Paragraph"/>
    <w:aliases w:val="Paragraphe 1"/>
    <w:basedOn w:val="Normal"/>
    <w:link w:val="ParagraphedelisteCar"/>
    <w:uiPriority w:val="34"/>
    <w:qFormat/>
    <w:rsid w:val="00507349"/>
    <w:pPr>
      <w:spacing w:after="200" w:line="252" w:lineRule="auto"/>
      <w:ind w:left="720"/>
      <w:contextualSpacing/>
    </w:pPr>
    <w:rPr>
      <w:lang w:eastAsia="en-US"/>
    </w:rPr>
  </w:style>
  <w:style w:type="character" w:customStyle="1" w:styleId="Titre4Car">
    <w:name w:val="Titre 4 Car"/>
    <w:link w:val="Titre40"/>
    <w:rsid w:val="007A061F"/>
    <w:rPr>
      <w:rFonts w:ascii="CGP" w:hAnsi="CGP"/>
      <w:b/>
      <w:bCs/>
      <w:sz w:val="22"/>
      <w:szCs w:val="28"/>
      <w:u w:val="single"/>
      <w:lang w:val="x-none" w:eastAsia="x-none"/>
    </w:rPr>
  </w:style>
  <w:style w:type="paragraph" w:customStyle="1" w:styleId="Paragraphedeliste1">
    <w:name w:val="Paragraphe de liste1"/>
    <w:basedOn w:val="Normal"/>
    <w:rsid w:val="003E7A94"/>
    <w:pPr>
      <w:overflowPunct w:val="0"/>
      <w:autoSpaceDE w:val="0"/>
      <w:autoSpaceDN w:val="0"/>
      <w:adjustRightInd w:val="0"/>
      <w:spacing w:line="276" w:lineRule="auto"/>
      <w:ind w:left="720"/>
      <w:contextualSpacing/>
      <w:textAlignment w:val="baseline"/>
    </w:pPr>
    <w:rPr>
      <w:rFonts w:ascii="Eras Medium ITC" w:eastAsia="Calibri" w:hAnsi="Eras Medium ITC" w:cs="Segoe UI"/>
      <w:color w:val="4D4D4D"/>
      <w:sz w:val="24"/>
      <w:szCs w:val="20"/>
    </w:rPr>
  </w:style>
  <w:style w:type="paragraph" w:customStyle="1" w:styleId="CadreProjet">
    <w:name w:val="Cadre Projet"/>
    <w:basedOn w:val="Normal"/>
    <w:link w:val="CadreProjetCar"/>
    <w:qFormat/>
    <w:rsid w:val="007A061F"/>
    <w:pPr>
      <w:pBdr>
        <w:top w:val="single" w:sz="24" w:space="1" w:color="FF6600"/>
        <w:left w:val="single" w:sz="24" w:space="4" w:color="FF6600"/>
        <w:bottom w:val="single" w:sz="24" w:space="1" w:color="FF6600"/>
        <w:right w:val="single" w:sz="24" w:space="4" w:color="FF6600"/>
      </w:pBdr>
      <w:jc w:val="center"/>
    </w:pPr>
    <w:rPr>
      <w:b/>
      <w:sz w:val="36"/>
      <w:szCs w:val="36"/>
    </w:rPr>
  </w:style>
  <w:style w:type="character" w:customStyle="1" w:styleId="CadreProjetCar">
    <w:name w:val="Cadre Projet Car"/>
    <w:link w:val="CadreProjet"/>
    <w:rsid w:val="007A061F"/>
    <w:rPr>
      <w:rFonts w:ascii="CGP" w:hAnsi="CGP"/>
      <w:b/>
      <w:sz w:val="36"/>
      <w:szCs w:val="36"/>
    </w:rPr>
  </w:style>
  <w:style w:type="character" w:customStyle="1" w:styleId="ParagraphedelisteCar">
    <w:name w:val="Paragraphe de liste Car"/>
    <w:aliases w:val="Paragraphe 1 Car"/>
    <w:link w:val="Paragraphedeliste"/>
    <w:uiPriority w:val="34"/>
    <w:locked/>
    <w:rsid w:val="00813CFB"/>
    <w:rPr>
      <w:rFonts w:ascii="CGP" w:hAnsi="CGP"/>
      <w:sz w:val="22"/>
      <w:szCs w:val="22"/>
      <w:lang w:eastAsia="en-US"/>
    </w:rPr>
  </w:style>
  <w:style w:type="character" w:customStyle="1" w:styleId="CommentaireCar">
    <w:name w:val="Commentaire Car"/>
    <w:link w:val="Commentaire"/>
    <w:uiPriority w:val="99"/>
    <w:rsid w:val="00F07188"/>
    <w:rPr>
      <w:rFonts w:ascii="CGP" w:hAnsi="CGP"/>
    </w:rPr>
  </w:style>
  <w:style w:type="paragraph" w:customStyle="1" w:styleId="P1">
    <w:name w:val="P1"/>
    <w:basedOn w:val="Normal"/>
    <w:link w:val="P1Car"/>
    <w:rsid w:val="00620A82"/>
    <w:pPr>
      <w:spacing w:before="240"/>
    </w:pPr>
    <w:rPr>
      <w:rFonts w:ascii="Arial" w:hAnsi="Arial"/>
      <w:sz w:val="24"/>
      <w:szCs w:val="24"/>
    </w:rPr>
  </w:style>
  <w:style w:type="character" w:customStyle="1" w:styleId="P1Car">
    <w:name w:val="P1 Car"/>
    <w:link w:val="P1"/>
    <w:rsid w:val="00620A82"/>
    <w:rPr>
      <w:rFonts w:ascii="Arial" w:hAnsi="Arial"/>
      <w:sz w:val="24"/>
      <w:szCs w:val="24"/>
    </w:rPr>
  </w:style>
  <w:style w:type="paragraph" w:customStyle="1" w:styleId="Titrecadre">
    <w:name w:val="Titre cadre"/>
    <w:basedOn w:val="Normal"/>
    <w:rsid w:val="00620A82"/>
    <w:pPr>
      <w:keepNext/>
      <w:keepLines/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pacing w:before="240" w:after="120"/>
      <w:jc w:val="center"/>
    </w:pPr>
    <w:rPr>
      <w:rFonts w:ascii="Arial" w:hAnsi="Arial" w:cs="Arial"/>
      <w:b/>
      <w:bCs/>
      <w:smallCaps/>
      <w:sz w:val="24"/>
      <w:szCs w:val="24"/>
    </w:rPr>
  </w:style>
  <w:style w:type="paragraph" w:customStyle="1" w:styleId="puce2">
    <w:name w:val="puce 2"/>
    <w:basedOn w:val="Normal"/>
    <w:semiHidden/>
    <w:rsid w:val="00F45C43"/>
    <w:pPr>
      <w:numPr>
        <w:numId w:val="22"/>
      </w:numPr>
      <w:tabs>
        <w:tab w:val="left" w:pos="993"/>
      </w:tabs>
      <w:spacing w:before="240" w:after="240"/>
    </w:pPr>
    <w:rPr>
      <w:rFonts w:ascii="FuturaT" w:hAnsi="FuturaT" w:cs="Century Gothic"/>
      <w:szCs w:val="21"/>
    </w:rPr>
  </w:style>
  <w:style w:type="character" w:customStyle="1" w:styleId="En-tteCar">
    <w:name w:val="En-tête Car"/>
    <w:link w:val="En-tte"/>
    <w:uiPriority w:val="99"/>
    <w:locked/>
    <w:rsid w:val="002B7B1C"/>
    <w:rPr>
      <w:rFonts w:ascii="CGP" w:hAnsi="CGP"/>
      <w:sz w:val="22"/>
      <w:szCs w:val="22"/>
    </w:rPr>
  </w:style>
  <w:style w:type="paragraph" w:customStyle="1" w:styleId="11">
    <w:name w:val="1.1"/>
    <w:basedOn w:val="Normal"/>
    <w:link w:val="11Car"/>
    <w:qFormat/>
    <w:rsid w:val="006F280B"/>
    <w:pPr>
      <w:jc w:val="left"/>
    </w:pPr>
    <w:rPr>
      <w:rFonts w:ascii="Times New Roman" w:hAnsi="Times New Roman"/>
    </w:rPr>
  </w:style>
  <w:style w:type="character" w:customStyle="1" w:styleId="11Car">
    <w:name w:val="1.1 Car"/>
    <w:link w:val="11"/>
    <w:rsid w:val="006F280B"/>
    <w:rPr>
      <w:sz w:val="22"/>
      <w:szCs w:val="22"/>
    </w:rPr>
  </w:style>
  <w:style w:type="paragraph" w:customStyle="1" w:styleId="Titrearticle">
    <w:name w:val="Titre article"/>
    <w:basedOn w:val="Normal"/>
    <w:rsid w:val="006F280B"/>
  </w:style>
  <w:style w:type="paragraph" w:customStyle="1" w:styleId="111">
    <w:name w:val="1.1.1"/>
    <w:basedOn w:val="Normal"/>
    <w:rsid w:val="006F2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07766">
          <w:marLeft w:val="0"/>
          <w:marRight w:val="0"/>
          <w:marTop w:val="0"/>
          <w:marBottom w:val="0"/>
          <w:divBdr>
            <w:top w:val="single" w:sz="12" w:space="0" w:color="DDDDDD"/>
            <w:left w:val="single" w:sz="12" w:space="0" w:color="DDDDDD"/>
            <w:bottom w:val="single" w:sz="12" w:space="0" w:color="DDDDDD"/>
            <w:right w:val="single" w:sz="12" w:space="0" w:color="DDDDDD"/>
          </w:divBdr>
          <w:divsChild>
            <w:div w:id="14498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1903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9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3a84fec9-ebbe-4cfc-8370-0462e25f5dda" xsi:nil="true"/>
    <j00554c7031542329041a4f73893d6cd xmlns="8d445a1e-caa5-4196-9283-59442712ad89">
      <Terms xmlns="http://schemas.microsoft.com/office/infopath/2007/PartnerControls"/>
    </j00554c7031542329041a4f73893d6cd>
    <h9daa9866aa64707879ef2764a93b85c xmlns="8d445a1e-caa5-4196-9283-59442712ad89">
      <Terms xmlns="http://schemas.microsoft.com/office/infopath/2007/PartnerControls"/>
    </h9daa9866aa64707879ef2764a93b85c>
    <TaxCatchAll xmlns="8d445a1e-caa5-4196-9283-59442712ad89" xsi:nil="true"/>
    <i1557dfc3fd54eb98320a3972978cefd xmlns="8d445a1e-caa5-4196-9283-59442712ad89">
      <Terms xmlns="http://schemas.microsoft.com/office/infopath/2007/PartnerControls"/>
    </i1557dfc3fd54eb98320a3972978cefd>
    <lcf76f155ced4ddcb4097134ff3c332f xmlns="3a84fec9-ebbe-4cfc-8370-0462e25f5dd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A5C776C33E7459C4CA8B4A9B3FE7E" ma:contentTypeVersion="22" ma:contentTypeDescription="Crée un document." ma:contentTypeScope="" ma:versionID="fa308cc4d4f1235189a70a9464b4a55f">
  <xsd:schema xmlns:xsd="http://www.w3.org/2001/XMLSchema" xmlns:xs="http://www.w3.org/2001/XMLSchema" xmlns:p="http://schemas.microsoft.com/office/2006/metadata/properties" xmlns:ns2="8d445a1e-caa5-4196-9283-59442712ad89" xmlns:ns3="3a84fec9-ebbe-4cfc-8370-0462e25f5dda" xmlns:ns4="4ca409cd-28f4-4a94-bb51-6d56243c8e07" targetNamespace="http://schemas.microsoft.com/office/2006/metadata/properties" ma:root="true" ma:fieldsID="28f6f3023a613a03963cc60b374d9dc2" ns2:_="" ns3:_="" ns4:_="">
    <xsd:import namespace="8d445a1e-caa5-4196-9283-59442712ad89"/>
    <xsd:import namespace="3a84fec9-ebbe-4cfc-8370-0462e25f5dda"/>
    <xsd:import namespace="4ca409cd-28f4-4a94-bb51-6d56243c8e07"/>
    <xsd:element name="properties">
      <xsd:complexType>
        <xsd:sequence>
          <xsd:element name="documentManagement">
            <xsd:complexType>
              <xsd:all>
                <xsd:element ref="ns2:i1557dfc3fd54eb98320a3972978cefd" minOccurs="0"/>
                <xsd:element ref="ns2:TaxCatchAll" minOccurs="0"/>
                <xsd:element ref="ns2:h9daa9866aa64707879ef2764a93b85c" minOccurs="0"/>
                <xsd:element ref="ns2:j00554c7031542329041a4f73893d6c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Commentaire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45a1e-caa5-4196-9283-59442712ad89" elementFormDefault="qualified">
    <xsd:import namespace="http://schemas.microsoft.com/office/2006/documentManagement/types"/>
    <xsd:import namespace="http://schemas.microsoft.com/office/infopath/2007/PartnerControls"/>
    <xsd:element name="i1557dfc3fd54eb98320a3972978cefd" ma:index="9" nillable="true" ma:taxonomy="true" ma:internalName="i1557dfc3fd54eb98320a3972978cefd" ma:taxonomyFieldName="Pompidou_type_de_document" ma:displayName="Type de document" ma:default="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Colonne Attraper tout de Taxonomie" ma:hidden="true" ma:list="{33b11982-7f56-441a-a5c7-6908ecfaf511}" ma:internalName="TaxCatchAll" ma:showField="CatchAllData" ma:web="8d445a1e-caa5-4196-9283-59442712ad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9daa9866aa64707879ef2764a93b85c" ma:index="12" nillable="true" ma:taxonomy="true" ma:internalName="h9daa9866aa64707879ef2764a93b85c" ma:taxonomyFieldName="Pompidou_direction_source" ma:displayName="Direction source" ma:default="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j00554c7031542329041a4f73893d6cd" ma:index="14" nillable="true" ma:taxonomy="true" ma:internalName="j00554c7031542329041a4f73893d6cd" ma:taxonomyFieldName="Pompidou_direction_destinataire" ma:displayName="Direction destinataire" ma:default="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4fec9-ebbe-4cfc-8370-0462e25f5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Commentaires" ma:index="19" nillable="true" ma:displayName="Commentaires" ma:format="Dropdown" ma:internalName="Commentaires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409cd-28f4-4a94-bb51-6d56243c8e0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9ACC9F-2D4E-4C21-881E-BD3966407F94}">
  <ds:schemaRefs>
    <ds:schemaRef ds:uri="3a84fec9-ebbe-4cfc-8370-0462e25f5dda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4ca409cd-28f4-4a94-bb51-6d56243c8e07"/>
    <ds:schemaRef ds:uri="http://purl.org/dc/elements/1.1/"/>
    <ds:schemaRef ds:uri="8d445a1e-caa5-4196-9283-59442712ad8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D433E8E-42C7-448F-AE70-DEB8D8BFAE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29FFFC-3CBF-484B-B659-2B47930AD9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3C0463-EA92-4AD4-9779-55A66F088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445a1e-caa5-4196-9283-59442712ad89"/>
    <ds:schemaRef ds:uri="3a84fec9-ebbe-4cfc-8370-0462e25f5dda"/>
    <ds:schemaRef ds:uri="4ca409cd-28f4-4a94-bb51-6d56243c8e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522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 1</vt:lpstr>
    </vt:vector>
  </TitlesOfParts>
  <Company>Centre Pompidou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1</dc:title>
  <dc:creator>Philippe Benaïche</dc:creator>
  <cp:lastModifiedBy>Loiseau Victor</cp:lastModifiedBy>
  <cp:revision>13</cp:revision>
  <cp:lastPrinted>2018-09-14T15:17:00Z</cp:lastPrinted>
  <dcterms:created xsi:type="dcterms:W3CDTF">2023-06-21T16:48:00Z</dcterms:created>
  <dcterms:modified xsi:type="dcterms:W3CDTF">2025-11-07T11:27:00Z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0x0101002EFA5C776C33E7459C4CA8B4A9B3FE7E</vt:lpwstr>
  </property>
  <property fmtid="{D5CDD505-2E9C-101B-9397-08002B2CF9AE}" pid="3" name="Pompidou_type_de_document">
    <vt:lpwstr/>
  </property>
  <property fmtid="{D5CDD505-2E9C-101B-9397-08002B2CF9AE}" pid="4" name="Pompidou_direction_destinataire">
    <vt:lpwstr/>
  </property>
  <property fmtid="{D5CDD505-2E9C-101B-9397-08002B2CF9AE}" pid="5" name="Pompidou_direction_source">
    <vt:lpwstr/>
  </property>
  <property fmtid="{D5CDD505-2E9C-101B-9397-08002B2CF9AE}" pid="6" name="MediaServiceImageTags">
    <vt:lpwstr/>
  </property>
</Properties>
</file>